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5F" w:rsidRPr="00E95C39" w:rsidRDefault="00E95C39" w:rsidP="00797D55">
      <w:pPr>
        <w:pStyle w:val="a4"/>
        <w:ind w:firstLine="709"/>
        <w:jc w:val="both"/>
      </w:pPr>
      <w:r>
        <w:t>УДК 621.396; ГРНТИ 47.47</w:t>
      </w:r>
    </w:p>
    <w:p w:rsidR="009E638D" w:rsidRPr="00070A33" w:rsidRDefault="00266337" w:rsidP="00FC5D42">
      <w:pPr>
        <w:pStyle w:val="a3"/>
        <w:ind w:firstLine="709"/>
      </w:pPr>
      <w:r>
        <w:t>СТРУКТУРА ОБРАЗОВАТЕЛЬНОЙ ОРГАНИЗАЦИИ СРЕДНЕГО ПРОФЕССИОНАЛЬНОГО ОБРАЗОВАНИЯ и УПРАВЛЕНИЕ ЕЮ</w:t>
      </w:r>
    </w:p>
    <w:p w:rsidR="009E638D" w:rsidRPr="00070A33" w:rsidRDefault="00D46F19" w:rsidP="00FC5D42">
      <w:pPr>
        <w:pStyle w:val="affffff3"/>
        <w:ind w:firstLine="709"/>
        <w:rPr>
          <w:lang w:val="ru-RU"/>
        </w:rPr>
      </w:pPr>
      <w:r>
        <w:rPr>
          <w:lang w:val="ru-RU"/>
        </w:rPr>
        <w:t>В.О. Маслова</w:t>
      </w:r>
    </w:p>
    <w:p w:rsidR="009E638D" w:rsidRPr="00185C9F" w:rsidRDefault="00D63BD9" w:rsidP="00FC5D42">
      <w:pPr>
        <w:pStyle w:val="affffff4"/>
        <w:ind w:firstLine="709"/>
        <w:rPr>
          <w:lang w:val="ru-RU"/>
        </w:rPr>
      </w:pPr>
      <w:r>
        <w:rPr>
          <w:lang w:val="ru-RU"/>
        </w:rPr>
        <w:t>Брянский государственный</w:t>
      </w:r>
      <w:r w:rsidR="009E638D" w:rsidRPr="00185C9F">
        <w:rPr>
          <w:lang w:val="ru-RU"/>
        </w:rPr>
        <w:t xml:space="preserve"> университет</w:t>
      </w:r>
      <w:r>
        <w:rPr>
          <w:lang w:val="ru-RU"/>
        </w:rPr>
        <w:t xml:space="preserve"> им. И.Г. Петровского</w:t>
      </w:r>
      <w:r w:rsidR="0003117B" w:rsidRPr="00185C9F">
        <w:rPr>
          <w:lang w:val="ru-RU"/>
        </w:rPr>
        <w:t>,</w:t>
      </w:r>
    </w:p>
    <w:p w:rsidR="009E638D" w:rsidRPr="00185C9F" w:rsidRDefault="009E638D" w:rsidP="00FC5D42">
      <w:pPr>
        <w:pStyle w:val="affffff4"/>
        <w:ind w:firstLine="709"/>
        <w:rPr>
          <w:sz w:val="28"/>
          <w:szCs w:val="28"/>
          <w:lang w:val="ru-RU"/>
        </w:rPr>
      </w:pPr>
      <w:r w:rsidRPr="00185C9F">
        <w:rPr>
          <w:lang w:val="ru-RU"/>
        </w:rPr>
        <w:t>Российская Федерация</w:t>
      </w:r>
      <w:r w:rsidR="0003117B" w:rsidRPr="00185C9F">
        <w:rPr>
          <w:lang w:val="ru-RU"/>
        </w:rPr>
        <w:t>,</w:t>
      </w:r>
      <w:r w:rsidR="00D63BD9">
        <w:rPr>
          <w:lang w:val="ru-RU"/>
        </w:rPr>
        <w:t xml:space="preserve"> Брянск</w:t>
      </w:r>
      <w:r w:rsidR="00673C10" w:rsidRPr="00185C9F">
        <w:rPr>
          <w:lang w:val="ru-RU"/>
        </w:rPr>
        <w:t xml:space="preserve">, </w:t>
      </w:r>
      <w:hyperlink r:id="rId8" w:history="1">
        <w:r w:rsidR="00FC6302" w:rsidRPr="00E1583C">
          <w:rPr>
            <w:rStyle w:val="af6"/>
            <w:lang w:val="ru-RU"/>
          </w:rPr>
          <w:t>.</w:t>
        </w:r>
        <w:r w:rsidR="00FC6302" w:rsidRPr="00E1583C">
          <w:rPr>
            <w:rStyle w:val="af6"/>
            <w:lang w:val="en-US"/>
          </w:rPr>
          <w:t>afonaskina</w:t>
        </w:r>
        <w:r w:rsidR="00FC6302" w:rsidRPr="00E1583C">
          <w:rPr>
            <w:rStyle w:val="af6"/>
            <w:lang w:val="ru-RU"/>
          </w:rPr>
          <w:t>95@</w:t>
        </w:r>
        <w:r w:rsidR="00FC6302" w:rsidRPr="00E1583C">
          <w:rPr>
            <w:rStyle w:val="af6"/>
            <w:lang w:val="en-US"/>
          </w:rPr>
          <w:t>mail</w:t>
        </w:r>
        <w:r w:rsidR="00FC6302" w:rsidRPr="00E1583C">
          <w:rPr>
            <w:rStyle w:val="af6"/>
            <w:lang w:val="ru-RU"/>
          </w:rPr>
          <w:t>.</w:t>
        </w:r>
        <w:r w:rsidR="00FC6302" w:rsidRPr="00E1583C">
          <w:rPr>
            <w:rStyle w:val="af6"/>
            <w:lang w:val="en-US"/>
          </w:rPr>
          <w:t>ru</w:t>
        </w:r>
      </w:hyperlink>
    </w:p>
    <w:p w:rsidR="009E638D" w:rsidRPr="00070A33" w:rsidRDefault="009E638D" w:rsidP="00FC5D42">
      <w:pPr>
        <w:pStyle w:val="51"/>
        <w:ind w:firstLine="709"/>
        <w:jc w:val="center"/>
      </w:pPr>
      <w:r w:rsidRPr="00070A33">
        <w:rPr>
          <w:i/>
        </w:rPr>
        <w:t xml:space="preserve">Аннотация. </w:t>
      </w:r>
      <w:r w:rsidRPr="00070A33">
        <w:t>В работе рассматриваю</w:t>
      </w:r>
      <w:r w:rsidR="00FC6302">
        <w:t xml:space="preserve">тся </w:t>
      </w:r>
      <w:r w:rsidR="00652F32">
        <w:t>стру</w:t>
      </w:r>
      <w:r w:rsidR="00FC6302">
        <w:t>ктура и управление образовательной организации среднего профессионального образования</w:t>
      </w:r>
      <w:r w:rsidR="0008295A">
        <w:t xml:space="preserve">. </w:t>
      </w:r>
      <w:r w:rsidR="00261A3B">
        <w:t>Описываются все подразделения структуры  образовательной организации среднего профессионального образования.</w:t>
      </w:r>
    </w:p>
    <w:p w:rsidR="009E638D" w:rsidRPr="00070A33" w:rsidRDefault="009E638D" w:rsidP="00FC5D42">
      <w:pPr>
        <w:pStyle w:val="51"/>
        <w:ind w:firstLine="709"/>
        <w:jc w:val="center"/>
      </w:pPr>
      <w:r w:rsidRPr="00070A33">
        <w:rPr>
          <w:i/>
        </w:rPr>
        <w:t>Ключевые слова</w:t>
      </w:r>
      <w:r w:rsidR="00133BEF">
        <w:t>:</w:t>
      </w:r>
      <w:r w:rsidRPr="00070A33">
        <w:t xml:space="preserve"> </w:t>
      </w:r>
      <w:r w:rsidR="0008295A">
        <w:t>образовательная ор</w:t>
      </w:r>
      <w:bookmarkStart w:id="0" w:name="_GoBack"/>
      <w:bookmarkEnd w:id="0"/>
      <w:r w:rsidR="0008295A">
        <w:t xml:space="preserve">ганизация (ОО), </w:t>
      </w:r>
      <w:r w:rsidR="00085CD6">
        <w:t>структура</w:t>
      </w:r>
      <w:r w:rsidR="00261A3B">
        <w:t xml:space="preserve"> образовательной организации (структура ОО)</w:t>
      </w:r>
      <w:r w:rsidR="00085CD6">
        <w:t>, управление</w:t>
      </w:r>
      <w:r w:rsidR="00261A3B">
        <w:t xml:space="preserve"> образовательной организацией (управление ОО)</w:t>
      </w:r>
      <w:r w:rsidR="00085CD6">
        <w:t>, директор, заместитель директора,</w:t>
      </w:r>
      <w:r w:rsidR="00261A3B">
        <w:t xml:space="preserve"> структурные подразделения.</w:t>
      </w:r>
    </w:p>
    <w:p w:rsidR="009E638D" w:rsidRPr="00070A33" w:rsidRDefault="009E638D" w:rsidP="00FC5D42">
      <w:pPr>
        <w:pStyle w:val="1e"/>
        <w:ind w:firstLine="709"/>
        <w:jc w:val="center"/>
        <w:rPr>
          <w:b/>
          <w:w w:val="99"/>
          <w:sz w:val="20"/>
          <w:szCs w:val="20"/>
        </w:rPr>
      </w:pPr>
    </w:p>
    <w:p w:rsidR="009E638D" w:rsidRPr="00070A33" w:rsidRDefault="00A84321" w:rsidP="00FC5D42">
      <w:pPr>
        <w:pStyle w:val="a3"/>
        <w:ind w:firstLine="709"/>
        <w:rPr>
          <w:lang w:val="en-US"/>
        </w:rPr>
      </w:pPr>
      <w:r w:rsidRPr="00A84321">
        <w:rPr>
          <w:lang w:val="en-US"/>
        </w:rPr>
        <w:t>THE STRUCTURE OF EDUCATIONAL ORGANIZATIONS OF SECONDARY PROFESSIONAL EDUCATION AND MANAGEMENT</w:t>
      </w:r>
    </w:p>
    <w:p w:rsidR="009E638D" w:rsidRPr="00070A33" w:rsidRDefault="00CF2FD4" w:rsidP="00FC5D42">
      <w:pPr>
        <w:pStyle w:val="affffff3"/>
        <w:ind w:firstLine="709"/>
        <w:rPr>
          <w:w w:val="99"/>
        </w:rPr>
      </w:pPr>
      <w:r w:rsidRPr="00CF2FD4">
        <w:rPr>
          <w:w w:val="99"/>
        </w:rPr>
        <w:t>V. O. Maslova</w:t>
      </w:r>
    </w:p>
    <w:p w:rsidR="00CF2FD4" w:rsidRDefault="00CF2FD4" w:rsidP="00FC5D42">
      <w:pPr>
        <w:pStyle w:val="affffff4"/>
        <w:ind w:firstLine="709"/>
      </w:pPr>
      <w:r>
        <w:t>Bryansk state University. I. G. Petrovsky,</w:t>
      </w:r>
    </w:p>
    <w:p w:rsidR="009E638D" w:rsidRPr="00070A33" w:rsidRDefault="00CF2FD4" w:rsidP="00FC5D42">
      <w:pPr>
        <w:pStyle w:val="affffff4"/>
        <w:ind w:firstLine="709"/>
      </w:pPr>
      <w:r>
        <w:t>Russian Federation, Bryansk,.afonaskina95@mail.ru</w:t>
      </w:r>
      <w:r w:rsidR="004A2852" w:rsidRPr="00070A33">
        <w:t>,</w:t>
      </w:r>
    </w:p>
    <w:p w:rsidR="009E638D" w:rsidRPr="00070A33" w:rsidRDefault="009E638D" w:rsidP="00FC5D42">
      <w:pPr>
        <w:pStyle w:val="51"/>
        <w:ind w:firstLine="709"/>
        <w:jc w:val="center"/>
        <w:rPr>
          <w:lang w:val="en-US"/>
        </w:rPr>
      </w:pPr>
      <w:r w:rsidRPr="00070A33">
        <w:rPr>
          <w:i/>
          <w:lang w:val="en-US"/>
        </w:rPr>
        <w:t>The summary</w:t>
      </w:r>
      <w:r w:rsidR="00EE7A50">
        <w:rPr>
          <w:lang w:val="en-US"/>
        </w:rPr>
        <w:t xml:space="preserve">. The paper </w:t>
      </w:r>
      <w:r w:rsidR="00EE7A50" w:rsidRPr="00EE7A50">
        <w:rPr>
          <w:lang w:val="en-US"/>
        </w:rPr>
        <w:t xml:space="preserve"> deals with the structure and management of educational organization of secondary vocational education.</w:t>
      </w:r>
      <w:r w:rsidR="00261A3B" w:rsidRPr="00261A3B">
        <w:rPr>
          <w:lang w:val="en-US"/>
        </w:rPr>
        <w:t xml:space="preserve"> All divisions of structure of the educational organization of secondary professional education are described.</w:t>
      </w:r>
    </w:p>
    <w:p w:rsidR="009E638D" w:rsidRPr="00070A33" w:rsidRDefault="009E638D" w:rsidP="00FC5D42">
      <w:pPr>
        <w:pStyle w:val="51"/>
        <w:ind w:firstLine="709"/>
        <w:jc w:val="center"/>
        <w:rPr>
          <w:lang w:val="en-US"/>
        </w:rPr>
      </w:pPr>
      <w:r w:rsidRPr="00070A33">
        <w:rPr>
          <w:i/>
          <w:lang w:val="en-US"/>
        </w:rPr>
        <w:t>Keywords</w:t>
      </w:r>
      <w:r w:rsidR="00133BEF" w:rsidRPr="00133BEF">
        <w:rPr>
          <w:lang w:val="en-US"/>
        </w:rPr>
        <w:t>:</w:t>
      </w:r>
      <w:r w:rsidRPr="00070A33">
        <w:rPr>
          <w:lang w:val="en-US"/>
        </w:rPr>
        <w:t xml:space="preserve"> </w:t>
      </w:r>
      <w:r w:rsidR="00261A3B" w:rsidRPr="00261A3B">
        <w:rPr>
          <w:lang w:val="en-US"/>
        </w:rPr>
        <w:t>educational organization (OO), structure of educational organization (structure of JSC), management of educational organization (management of OO), Director, Deputy Director, structural divisions.</w:t>
      </w:r>
    </w:p>
    <w:p w:rsidR="009E638D" w:rsidRPr="00070A33" w:rsidRDefault="009E638D" w:rsidP="00797D55">
      <w:pPr>
        <w:rPr>
          <w:lang w:val="en-US"/>
        </w:rPr>
      </w:pPr>
    </w:p>
    <w:p w:rsidR="0008295A" w:rsidRDefault="0008295A" w:rsidP="00797D55">
      <w:r w:rsidRPr="00BC5914">
        <w:rPr>
          <w:b/>
        </w:rPr>
        <w:t>Структура образовательной организации</w:t>
      </w:r>
      <w:r>
        <w:t xml:space="preserve"> </w:t>
      </w:r>
      <w:r w:rsidR="00261A3B" w:rsidRPr="00261A3B">
        <w:t xml:space="preserve">– </w:t>
      </w:r>
      <w:r w:rsidR="00261A3B">
        <w:t xml:space="preserve">это </w:t>
      </w:r>
      <w:r>
        <w:t xml:space="preserve">внутреннее устройство образовательной организации, </w:t>
      </w:r>
      <w:r w:rsidR="00261A3B">
        <w:t xml:space="preserve">которое включает </w:t>
      </w:r>
      <w:r>
        <w:t xml:space="preserve"> в</w:t>
      </w:r>
      <w:r w:rsidR="00261A3B">
        <w:t xml:space="preserve"> </w:t>
      </w:r>
      <w:r>
        <w:t xml:space="preserve">себя совокупность </w:t>
      </w:r>
      <w:r w:rsidR="00261A3B">
        <w:t>подразделений.</w:t>
      </w:r>
    </w:p>
    <w:p w:rsidR="005A751E" w:rsidRPr="005A751E" w:rsidRDefault="00C2259D" w:rsidP="00797D55">
      <w:pPr>
        <w:rPr>
          <w:rFonts w:cs="Times New Roman"/>
          <w:color w:val="000000" w:themeColor="text1"/>
          <w:szCs w:val="24"/>
          <w:shd w:val="clear" w:color="auto" w:fill="FFFFFF"/>
        </w:rPr>
      </w:pPr>
      <w:r w:rsidRPr="00C2259D">
        <w:rPr>
          <w:rFonts w:cs="Times New Roman"/>
          <w:color w:val="000000" w:themeColor="text1"/>
          <w:shd w:val="clear" w:color="auto" w:fill="FFFFFF"/>
        </w:rPr>
        <w:t>Структура и система управл</w:t>
      </w:r>
      <w:r w:rsidR="00F16161">
        <w:rPr>
          <w:rFonts w:cs="Times New Roman"/>
          <w:color w:val="000000" w:themeColor="text1"/>
          <w:shd w:val="clear" w:color="auto" w:fill="FFFFFF"/>
        </w:rPr>
        <w:t>ения строится в соответствии с у</w:t>
      </w:r>
      <w:r w:rsidRPr="00C2259D">
        <w:rPr>
          <w:rFonts w:cs="Times New Roman"/>
          <w:color w:val="000000" w:themeColor="text1"/>
          <w:shd w:val="clear" w:color="auto" w:fill="FFFFFF"/>
        </w:rPr>
        <w:t>ставом для реализации ос</w:t>
      </w:r>
      <w:r w:rsidRPr="000700E4">
        <w:rPr>
          <w:rFonts w:cs="Times New Roman"/>
          <w:color w:val="000000" w:themeColor="text1"/>
          <w:szCs w:val="24"/>
          <w:shd w:val="clear" w:color="auto" w:fill="FFFFFF"/>
        </w:rPr>
        <w:t>новной цели создания и деятельности</w:t>
      </w:r>
      <w:r w:rsidR="00261E2C">
        <w:rPr>
          <w:rFonts w:cs="Times New Roman"/>
          <w:color w:val="000000" w:themeColor="text1"/>
          <w:szCs w:val="24"/>
          <w:shd w:val="clear" w:color="auto" w:fill="FFFFFF"/>
        </w:rPr>
        <w:t>образовательной организации</w:t>
      </w:r>
      <w:r w:rsidRPr="000700E4">
        <w:rPr>
          <w:rFonts w:cs="Times New Roman"/>
          <w:color w:val="000000" w:themeColor="text1"/>
          <w:szCs w:val="24"/>
          <w:shd w:val="clear" w:color="auto" w:fill="FFFFFF"/>
        </w:rPr>
        <w:t>: Общее руководство осуществляет Совет</w:t>
      </w:r>
      <w:r w:rsidR="007A4912">
        <w:rPr>
          <w:rFonts w:cs="Times New Roman"/>
          <w:color w:val="000000" w:themeColor="text1"/>
          <w:szCs w:val="24"/>
          <w:shd w:val="clear" w:color="auto" w:fill="FFFFFF"/>
        </w:rPr>
        <w:t xml:space="preserve">, который </w:t>
      </w:r>
      <w:r w:rsidRPr="000700E4">
        <w:rPr>
          <w:rFonts w:cs="Times New Roman"/>
          <w:color w:val="000000" w:themeColor="text1"/>
          <w:szCs w:val="24"/>
          <w:shd w:val="clear" w:color="auto" w:fill="FFFFFF"/>
        </w:rPr>
        <w:t xml:space="preserve">определяет перспективы и направления </w:t>
      </w:r>
      <w:r w:rsidR="007A4912">
        <w:rPr>
          <w:rFonts w:cs="Times New Roman"/>
          <w:color w:val="000000" w:themeColor="text1"/>
          <w:szCs w:val="24"/>
          <w:shd w:val="clear" w:color="auto" w:fill="FFFFFF"/>
        </w:rPr>
        <w:t xml:space="preserve">различных видов </w:t>
      </w:r>
      <w:r w:rsidRPr="000700E4">
        <w:rPr>
          <w:rFonts w:cs="Times New Roman"/>
          <w:color w:val="000000" w:themeColor="text1"/>
          <w:szCs w:val="24"/>
          <w:shd w:val="clear" w:color="auto" w:fill="FFFFFF"/>
        </w:rPr>
        <w:t>деятельности, ра</w:t>
      </w:r>
      <w:r w:rsidR="00F2640B">
        <w:rPr>
          <w:rFonts w:cs="Times New Roman"/>
          <w:color w:val="000000" w:themeColor="text1"/>
          <w:szCs w:val="24"/>
          <w:shd w:val="clear" w:color="auto" w:fill="FFFFFF"/>
        </w:rPr>
        <w:t>ссматривает и принимает решения:</w:t>
      </w:r>
      <w:r w:rsidR="00BB4125">
        <w:rPr>
          <w:rFonts w:cs="Times New Roman"/>
          <w:color w:val="000000" w:themeColor="text1"/>
          <w:szCs w:val="24"/>
          <w:shd w:val="clear" w:color="auto" w:fill="FFFFFF"/>
        </w:rPr>
        <w:t xml:space="preserve"> </w:t>
      </w:r>
      <w:r w:rsidR="00F2640B">
        <w:rPr>
          <w:rFonts w:eastAsia="Times New Roman" w:cs="Times New Roman"/>
          <w:color w:val="000000" w:themeColor="text1"/>
          <w:szCs w:val="24"/>
          <w:lang w:eastAsia="ru-RU"/>
        </w:rPr>
        <w:t>утверждает структуру; создаёт, реорганизует и ликвидирует учебные, научные и другие структурные подразделения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; организ</w:t>
      </w:r>
      <w:r w:rsidR="00FB6018">
        <w:rPr>
          <w:rFonts w:eastAsia="Times New Roman" w:cs="Times New Roman"/>
          <w:color w:val="000000" w:themeColor="text1"/>
          <w:szCs w:val="24"/>
          <w:lang w:eastAsia="ru-RU"/>
        </w:rPr>
        <w:t>овывает учебно-воспитательный процесс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; 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>составляет план и финансирует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 </w:t>
      </w:r>
      <w:hyperlink r:id="rId9" w:tooltip="Научные работы" w:history="1">
        <w:r w:rsidR="00611D32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научно-исследовательские</w:t>
        </w:r>
        <w:r w:rsidR="005A751E" w:rsidRPr="005A751E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 xml:space="preserve"> работы</w:t>
        </w:r>
      </w:hyperlink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, подготовки, переподготовки и повышения квалификации педагогических и научных кадров; 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 xml:space="preserve">занимается 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развитие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>м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контактов с учебными и научными организациями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 xml:space="preserve"> в стране и за рубежом; определяет порядок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 </w:t>
      </w:r>
      <w:hyperlink r:id="rId10" w:tooltip="Внебюджетные расходы" w:history="1">
        <w:r w:rsidR="005A751E" w:rsidRPr="005A751E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расходования внебюджетных</w:t>
        </w:r>
      </w:hyperlink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 средств; и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>збирает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на должность деканов факультетов, пров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>одит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конкурс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>ный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отбора для заключения договора (контракта) на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 xml:space="preserve"> должность профессора; ежегодно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заслушив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>ает отчет</w:t>
      </w:r>
      <w:r w:rsidR="00F16161">
        <w:rPr>
          <w:rFonts w:eastAsia="Times New Roman" w:cs="Times New Roman"/>
          <w:color w:val="000000" w:themeColor="text1"/>
          <w:szCs w:val="24"/>
          <w:lang w:eastAsia="ru-RU"/>
        </w:rPr>
        <w:t xml:space="preserve"> д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иректора о работе; 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 xml:space="preserve">обсуждает 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измене</w:t>
      </w:r>
      <w:r w:rsidR="00F16161">
        <w:rPr>
          <w:rFonts w:eastAsia="Times New Roman" w:cs="Times New Roman"/>
          <w:color w:val="000000" w:themeColor="text1"/>
          <w:szCs w:val="24"/>
          <w:lang w:eastAsia="ru-RU"/>
        </w:rPr>
        <w:t>ния и дополнения к у</w:t>
      </w:r>
      <w:r w:rsidR="00611D32">
        <w:rPr>
          <w:rFonts w:eastAsia="Times New Roman" w:cs="Times New Roman"/>
          <w:color w:val="000000" w:themeColor="text1"/>
          <w:szCs w:val="24"/>
          <w:lang w:eastAsia="ru-RU"/>
        </w:rPr>
        <w:t>ставу; согласует решения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в спорных, ключевых рабочих вопросах.</w:t>
      </w:r>
    </w:p>
    <w:p w:rsidR="005A751E" w:rsidRPr="000700E4" w:rsidRDefault="005A751E" w:rsidP="00797D55">
      <w:pPr>
        <w:rPr>
          <w:rFonts w:cs="Times New Roman"/>
          <w:color w:val="000000" w:themeColor="text1"/>
          <w:szCs w:val="24"/>
        </w:rPr>
      </w:pPr>
    </w:p>
    <w:p w:rsidR="005A751E" w:rsidRPr="000700E4" w:rsidRDefault="00F16161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Cs w:val="24"/>
          <w:lang w:eastAsia="ru-RU"/>
        </w:rPr>
        <w:t>В состав с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овета</w:t>
      </w:r>
      <w:r w:rsidR="00237FFA">
        <w:rPr>
          <w:rFonts w:eastAsia="Times New Roman" w:cs="Times New Roman"/>
          <w:color w:val="000000" w:themeColor="text1"/>
          <w:szCs w:val="24"/>
          <w:lang w:eastAsia="ru-RU"/>
        </w:rPr>
        <w:t xml:space="preserve"> образовательной организации 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входя</w:t>
      </w:r>
      <w:r w:rsidR="00237FFA">
        <w:rPr>
          <w:rFonts w:eastAsia="Times New Roman" w:cs="Times New Roman"/>
          <w:color w:val="000000" w:themeColor="text1"/>
          <w:szCs w:val="24"/>
          <w:lang w:eastAsia="ru-RU"/>
        </w:rPr>
        <w:t>т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директори заместители директора, а та</w:t>
      </w:r>
      <w:r>
        <w:rPr>
          <w:rFonts w:eastAsia="Times New Roman" w:cs="Times New Roman"/>
          <w:color w:val="000000" w:themeColor="text1"/>
          <w:szCs w:val="24"/>
          <w:lang w:eastAsia="ru-RU"/>
        </w:rPr>
        <w:t>кже сотрудники и представитель у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чредителя.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br/>
      </w:r>
      <w:r w:rsidR="00DF4A2A">
        <w:rPr>
          <w:rFonts w:eastAsia="Times New Roman" w:cs="Times New Roman"/>
          <w:color w:val="000000" w:themeColor="text1"/>
          <w:szCs w:val="24"/>
          <w:lang w:eastAsia="ru-RU"/>
        </w:rPr>
        <w:t xml:space="preserve">Управляет образовательной организацией непосредственно 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директорат</w:t>
      </w:r>
      <w:r w:rsidR="00DF4A2A">
        <w:rPr>
          <w:rFonts w:eastAsia="Times New Roman" w:cs="Times New Roman"/>
          <w:color w:val="000000" w:themeColor="text1"/>
          <w:szCs w:val="24"/>
          <w:lang w:eastAsia="ru-RU"/>
        </w:rPr>
        <w:t xml:space="preserve"> (</w:t>
      </w:r>
      <w:r w:rsidR="00DF4A2A" w:rsidRPr="005A751E">
        <w:rPr>
          <w:rFonts w:eastAsia="Times New Roman" w:cs="Times New Roman"/>
          <w:color w:val="000000" w:themeColor="text1"/>
          <w:szCs w:val="24"/>
          <w:lang w:eastAsia="ru-RU"/>
        </w:rPr>
        <w:t>директор, первый заместитель директора, заместитель директора по учебно - </w:t>
      </w:r>
      <w:hyperlink r:id="rId11" w:tooltip="Воспитательная работа" w:history="1">
        <w:r w:rsidR="00DF4A2A" w:rsidRPr="000700E4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воспитательной работе</w:t>
        </w:r>
      </w:hyperlink>
      <w:r w:rsidR="00DF4A2A" w:rsidRPr="005A751E">
        <w:rPr>
          <w:rFonts w:eastAsia="Times New Roman" w:cs="Times New Roman"/>
          <w:color w:val="000000" w:themeColor="text1"/>
          <w:szCs w:val="24"/>
          <w:lang w:eastAsia="ru-RU"/>
        </w:rPr>
        <w:t>, </w:t>
      </w:r>
      <w:hyperlink r:id="rId12" w:tooltip="Главный бухгалтер" w:history="1">
        <w:r w:rsidR="00DF4A2A" w:rsidRPr="000700E4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главный бухгалтер</w:t>
        </w:r>
      </w:hyperlink>
      <w:r w:rsidR="00DF4A2A">
        <w:rPr>
          <w:rFonts w:eastAsia="Times New Roman" w:cs="Times New Roman"/>
          <w:color w:val="000000" w:themeColor="text1"/>
          <w:szCs w:val="24"/>
          <w:lang w:eastAsia="ru-RU"/>
        </w:rPr>
        <w:t>, начальник отдела кадров)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, </w:t>
      </w:r>
      <w:r w:rsidR="00DF4A2A">
        <w:rPr>
          <w:rFonts w:eastAsia="Times New Roman" w:cs="Times New Roman"/>
          <w:color w:val="000000" w:themeColor="text1"/>
          <w:szCs w:val="24"/>
          <w:lang w:eastAsia="ru-RU"/>
        </w:rPr>
        <w:t>который действует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на основании Решения Сове</w:t>
      </w:r>
      <w:r>
        <w:rPr>
          <w:rFonts w:eastAsia="Times New Roman" w:cs="Times New Roman"/>
          <w:color w:val="000000" w:themeColor="text1"/>
          <w:szCs w:val="24"/>
          <w:lang w:eastAsia="ru-RU"/>
        </w:rPr>
        <w:t>та Учредителей и утвержденного с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>оветом</w:t>
      </w:r>
      <w:r w:rsidR="00DC1F4B">
        <w:rPr>
          <w:rFonts w:eastAsia="Times New Roman" w:cs="Times New Roman"/>
          <w:color w:val="000000" w:themeColor="text1"/>
          <w:szCs w:val="24"/>
          <w:lang w:eastAsia="ru-RU"/>
        </w:rPr>
        <w:t xml:space="preserve"> ОО</w:t>
      </w:r>
      <w:r w:rsidR="005A75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. </w:t>
      </w:r>
    </w:p>
    <w:p w:rsidR="005A751E" w:rsidRDefault="005A751E" w:rsidP="004720C8">
      <w:pPr>
        <w:shd w:val="clear" w:color="auto" w:fill="FFFFFF"/>
        <w:ind w:firstLine="0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0700E4">
        <w:rPr>
          <w:rFonts w:eastAsia="Times New Roman" w:cs="Times New Roman"/>
          <w:noProof/>
          <w:color w:val="000000" w:themeColor="text1"/>
          <w:szCs w:val="24"/>
          <w:lang w:eastAsia="ru-RU"/>
        </w:rPr>
        <w:lastRenderedPageBreak/>
        <w:drawing>
          <wp:inline distT="0" distB="0" distL="0" distR="0">
            <wp:extent cx="6294732" cy="4086225"/>
            <wp:effectExtent l="0" t="0" r="0" b="0"/>
            <wp:docPr id="1" name="Рисунок 1" descr="C:\Users\Vika\Desktop\strukturauprav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Vika\Desktop\strukturaupravl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5" t="9763" r="2028" b="3897"/>
                    <a:stretch/>
                  </pic:blipFill>
                  <pic:spPr bwMode="auto">
                    <a:xfrm>
                      <a:off x="0" y="0"/>
                      <a:ext cx="6303855" cy="4092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4E4D" w:rsidRDefault="00F04E4D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</w:p>
    <w:p w:rsidR="00F04E4D" w:rsidRPr="005A751E" w:rsidRDefault="00F04E4D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</w:p>
    <w:p w:rsidR="00DC1F4B" w:rsidRDefault="00DC1F4B" w:rsidP="00641635">
      <w:pPr>
        <w:shd w:val="clear" w:color="auto" w:fill="FFFFFF"/>
        <w:jc w:val="center"/>
        <w:textAlignment w:val="baseline"/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Директорат ОО СПО</w:t>
      </w:r>
    </w:p>
    <w:p w:rsidR="005A751E" w:rsidRDefault="005A751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Директор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</w:t>
      </w:r>
      <w:r w:rsidR="00F16161">
        <w:rPr>
          <w:rFonts w:eastAsia="Times New Roman" w:cs="Times New Roman"/>
          <w:color w:val="000000" w:themeColor="text1"/>
          <w:szCs w:val="24"/>
          <w:lang w:eastAsia="ru-RU"/>
        </w:rPr>
        <w:t xml:space="preserve"> - это председатель с</w:t>
      </w:r>
      <w:r w:rsidR="00254EBE">
        <w:rPr>
          <w:rFonts w:eastAsia="Times New Roman" w:cs="Times New Roman"/>
          <w:color w:val="000000" w:themeColor="text1"/>
          <w:szCs w:val="24"/>
          <w:lang w:eastAsia="ru-RU"/>
        </w:rPr>
        <w:t xml:space="preserve">овета ОО и он 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осуществляет оперативное руководство</w:t>
      </w:r>
      <w:r w:rsidR="00847422">
        <w:rPr>
          <w:rFonts w:eastAsia="Times New Roman" w:cs="Times New Roman"/>
          <w:color w:val="000000" w:themeColor="text1"/>
          <w:szCs w:val="24"/>
          <w:lang w:eastAsia="ru-RU"/>
        </w:rPr>
        <w:t xml:space="preserve">, который 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назначается Учредителем на срок 5 лет. </w:t>
      </w:r>
      <w:r w:rsidR="000F29A5">
        <w:rPr>
          <w:rFonts w:eastAsia="Times New Roman" w:cs="Times New Roman"/>
          <w:color w:val="000000" w:themeColor="text1"/>
          <w:szCs w:val="24"/>
          <w:lang w:eastAsia="ru-RU"/>
        </w:rPr>
        <w:t>Он отвечает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за подготовку высококвалифицированных специали</w:t>
      </w:r>
      <w:r w:rsidR="000F29A5">
        <w:rPr>
          <w:rFonts w:eastAsia="Times New Roman" w:cs="Times New Roman"/>
          <w:color w:val="000000" w:themeColor="text1"/>
          <w:szCs w:val="24"/>
          <w:lang w:eastAsia="ru-RU"/>
        </w:rPr>
        <w:t>стов, осуществляет руководство различными видами деятельности образовательной организации, исполняет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</w:t>
      </w:r>
      <w:hyperlink r:id="rId14" w:tooltip="Законы в России" w:history="1">
        <w:r w:rsidRPr="000700E4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законодательства Российской Федерации</w:t>
        </w:r>
      </w:hyperlink>
      <w:r w:rsidR="000F29A5">
        <w:rPr>
          <w:rFonts w:eastAsia="Times New Roman" w:cs="Times New Roman"/>
          <w:color w:val="000000" w:themeColor="text1"/>
          <w:szCs w:val="24"/>
          <w:lang w:eastAsia="ru-RU"/>
        </w:rPr>
        <w:t>, реализует решения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органов государственной власти и, в части обеспечения и выполнения указанных задач, осуществляет функции представителя Учредителя в</w:t>
      </w:r>
      <w:r w:rsidR="000F29A5">
        <w:rPr>
          <w:rFonts w:eastAsia="Times New Roman" w:cs="Times New Roman"/>
          <w:color w:val="000000" w:themeColor="text1"/>
          <w:szCs w:val="24"/>
          <w:lang w:eastAsia="ru-RU"/>
        </w:rPr>
        <w:t xml:space="preserve"> образовательной организации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.</w:t>
      </w:r>
      <w:r w:rsidR="00F8631E">
        <w:rPr>
          <w:rFonts w:eastAsia="Times New Roman" w:cs="Times New Roman"/>
          <w:color w:val="000000" w:themeColor="text1"/>
          <w:szCs w:val="24"/>
          <w:lang w:eastAsia="ru-RU"/>
        </w:rPr>
        <w:t>Директору подчиняются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: </w:t>
      </w:r>
      <w:hyperlink r:id="rId15" w:tooltip="Бухгалтерия" w:history="1">
        <w:r w:rsidRPr="000700E4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бухгалтерия</w:t>
        </w:r>
      </w:hyperlink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, отдел делопроизводства, отдел кадров. </w:t>
      </w:r>
    </w:p>
    <w:p w:rsidR="00F8631E" w:rsidRDefault="00F8631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</w:p>
    <w:p w:rsidR="008969EA" w:rsidRDefault="00F8631E" w:rsidP="00797D55">
      <w:pPr>
        <w:shd w:val="clear" w:color="auto" w:fill="FFFFFF"/>
        <w:spacing w:before="375" w:after="450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Первый заместитель директора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  </w:t>
      </w:r>
      <w:r w:rsidR="00EF4DBB">
        <w:rPr>
          <w:rFonts w:eastAsia="Times New Roman" w:cs="Times New Roman"/>
          <w:color w:val="000000" w:themeColor="text1"/>
          <w:szCs w:val="24"/>
          <w:lang w:eastAsia="ru-RU"/>
        </w:rPr>
        <w:t xml:space="preserve">выполняет 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организа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softHyphen/>
        <w:t xml:space="preserve">ционное и документационное обеспечение непрерывности и четкости учебного процесса и общее руководство </w:t>
      </w:r>
      <w:r w:rsidR="00EF4DBB">
        <w:rPr>
          <w:rFonts w:eastAsia="Times New Roman" w:cs="Times New Roman"/>
          <w:color w:val="000000" w:themeColor="text1"/>
          <w:szCs w:val="24"/>
          <w:lang w:eastAsia="ru-RU"/>
        </w:rPr>
        <w:t xml:space="preserve">образовательной организации 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в отсутствие дирек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softHyphen/>
        <w:t xml:space="preserve">тора, а также координация деятельности по учебной, научно-методической и воспитательной работе. </w:t>
      </w:r>
      <w:r w:rsidR="00376F27">
        <w:rPr>
          <w:rFonts w:eastAsia="Times New Roman" w:cs="Times New Roman"/>
          <w:color w:val="000000" w:themeColor="text1"/>
          <w:szCs w:val="24"/>
          <w:lang w:eastAsia="ru-RU"/>
        </w:rPr>
        <w:t xml:space="preserve">Ему подчиняются </w:t>
      </w:r>
      <w:r w:rsidR="00376F27" w:rsidRPr="005A751E">
        <w:rPr>
          <w:rFonts w:eastAsia="Times New Roman" w:cs="Times New Roman"/>
          <w:color w:val="000000" w:themeColor="text1"/>
          <w:szCs w:val="24"/>
          <w:lang w:eastAsia="ru-RU"/>
        </w:rPr>
        <w:t>следующие подразделения</w:t>
      </w:r>
      <w:r w:rsidR="003F750A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376F27">
        <w:rPr>
          <w:rFonts w:eastAsia="Times New Roman" w:cs="Times New Roman"/>
          <w:color w:val="000000" w:themeColor="text1"/>
          <w:szCs w:val="24"/>
          <w:lang w:eastAsia="ru-RU"/>
        </w:rPr>
        <w:t>образовательной организации</w:t>
      </w:r>
      <w:r w:rsidR="00376F27" w:rsidRPr="005A751E">
        <w:rPr>
          <w:rFonts w:eastAsia="Times New Roman" w:cs="Times New Roman"/>
          <w:color w:val="000000" w:themeColor="text1"/>
          <w:szCs w:val="24"/>
          <w:lang w:eastAsia="ru-RU"/>
        </w:rPr>
        <w:t>: учебно-методический отдел, бухгалтерия, факультеты, библиотека, архив.</w:t>
      </w:r>
      <w:r w:rsidR="003F750A">
        <w:rPr>
          <w:rFonts w:eastAsia="Times New Roman" w:cs="Times New Roman"/>
          <w:color w:val="000000" w:themeColor="text1"/>
          <w:szCs w:val="24"/>
          <w:lang w:eastAsia="ru-RU"/>
        </w:rPr>
        <w:t xml:space="preserve"> Первый заместитель директора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организует и осуществляет общее руководство учебно-административной и учебно-методической работой и несет ответственность перед директором и за состояние и результаты этой работы. </w:t>
      </w:r>
    </w:p>
    <w:p w:rsidR="00F8631E" w:rsidRDefault="008969EA" w:rsidP="00797D55">
      <w:pPr>
        <w:shd w:val="clear" w:color="auto" w:fill="FFFFFF"/>
        <w:spacing w:before="375" w:after="450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noProof/>
          <w:color w:val="000000" w:themeColor="text1"/>
          <w:szCs w:val="24"/>
          <w:lang w:eastAsia="ru-RU"/>
        </w:rPr>
        <w:lastRenderedPageBreak/>
        <w:drawing>
          <wp:inline distT="0" distB="0" distL="0" distR="0">
            <wp:extent cx="5638800" cy="3162300"/>
            <wp:effectExtent l="0" t="57150" r="0" b="9525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  <w:r w:rsidR="00F8631E"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</w:p>
    <w:p w:rsidR="00523D7D" w:rsidRPr="005A751E" w:rsidRDefault="00523D7D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Заместитель директора по учебно-воспитательной работе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отвечает за организа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softHyphen/>
        <w:t>ционное и документационное обеспечение, непрерывность и четкость учебного</w:t>
      </w:r>
      <w:r w:rsidR="006D2AA4">
        <w:rPr>
          <w:rFonts w:eastAsia="Times New Roman" w:cs="Times New Roman"/>
          <w:color w:val="000000" w:themeColor="text1"/>
          <w:szCs w:val="24"/>
          <w:lang w:eastAsia="ru-RU"/>
        </w:rPr>
        <w:t xml:space="preserve"> процесса. Основными функциями зам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директора по УВР являются:</w:t>
      </w:r>
      <w:r w:rsidR="00056442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контроль за соблюдением учебной дисциплины; общий контроль за своевременным выполнением учебных про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softHyphen/>
        <w:t>грамм и успеваемостью студентов; организация культурно-массовых, досуговых и спортивных мероприятий; активизация участия студентов в научно-исследовательской работе.</w:t>
      </w:r>
    </w:p>
    <w:p w:rsidR="006D2AA4" w:rsidRDefault="00523D7D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Зам. директора по УВР подчиняются следующие подразделения: учебно-методич</w:t>
      </w:r>
      <w:r w:rsidR="006D2AA4">
        <w:rPr>
          <w:rFonts w:eastAsia="Times New Roman" w:cs="Times New Roman"/>
          <w:color w:val="000000" w:themeColor="text1"/>
          <w:szCs w:val="24"/>
          <w:lang w:eastAsia="ru-RU"/>
        </w:rPr>
        <w:t>еский отдел, библиотека, архив.</w:t>
      </w:r>
    </w:p>
    <w:p w:rsidR="00523D7D" w:rsidRPr="005A751E" w:rsidRDefault="00523D7D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Руководитель учебно-методического отдела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, который организует и руководит учебно-методическим отделом и непосредственно отвечает за организацию и планирование учебного процесса.</w:t>
      </w:r>
    </w:p>
    <w:p w:rsidR="00523D7D" w:rsidRDefault="00523D7D" w:rsidP="00797D55">
      <w:pPr>
        <w:shd w:val="clear" w:color="auto" w:fill="FFFFFF"/>
        <w:spacing w:before="375" w:after="450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Зам. директора по УВР подчиняется первому заместителю директора колледжа и в своей деятельности руководствуется законодательством Российской Федерации, Типовым положением о средних специальных учебных заведениях, Уставом, приказами и указаниями директора, решениями Ученого Совета.</w:t>
      </w:r>
    </w:p>
    <w:p w:rsidR="00BC5914" w:rsidRDefault="008E7F92" w:rsidP="00E8055C">
      <w:pPr>
        <w:shd w:val="clear" w:color="auto" w:fill="FFFFFF"/>
        <w:spacing w:before="375" w:after="450"/>
        <w:ind w:firstLine="0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noProof/>
          <w:color w:val="000000" w:themeColor="text1"/>
          <w:szCs w:val="24"/>
          <w:lang w:eastAsia="ru-RU"/>
        </w:rPr>
        <w:lastRenderedPageBreak/>
        <w:drawing>
          <wp:inline distT="0" distB="0" distL="0" distR="0">
            <wp:extent cx="6415123" cy="3162300"/>
            <wp:effectExtent l="0" t="0" r="508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тоь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0926" cy="3165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31E" w:rsidRPr="005A751E" w:rsidRDefault="00F8631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</w:p>
    <w:p w:rsidR="006D2AA4" w:rsidRPr="005A751E" w:rsidRDefault="005A751E" w:rsidP="00797D55">
      <w:pPr>
        <w:shd w:val="clear" w:color="auto" w:fill="FFFFFF"/>
        <w:spacing w:after="240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Главный бухгалтер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руководит бухгалтерией и отвечает за правильность ведения </w:t>
      </w:r>
      <w:hyperlink r:id="rId22" w:tooltip="Бухгалтерский учет" w:history="1">
        <w:r w:rsidRPr="000700E4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бухгалтерского учета</w:t>
        </w:r>
      </w:hyperlink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и финансовой отчетности о деятельности в соответствии с законодательством Российской Федерации. Главный бухгалтер подчинятся непосредственно директору. </w:t>
      </w:r>
    </w:p>
    <w:p w:rsidR="004720C8" w:rsidRDefault="005A751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Начальник отдела делопроизводства </w:t>
      </w:r>
      <w:r w:rsidR="00250784">
        <w:rPr>
          <w:rFonts w:eastAsia="Times New Roman" w:cs="Times New Roman"/>
          <w:bCs/>
          <w:color w:val="000000" w:themeColor="text1"/>
          <w:szCs w:val="24"/>
          <w:bdr w:val="none" w:sz="0" w:space="0" w:color="auto" w:frame="1"/>
          <w:lang w:eastAsia="ru-RU"/>
        </w:rPr>
        <w:t xml:space="preserve">занимается организацией </w:t>
      </w:r>
      <w:r w:rsidR="00250784">
        <w:rPr>
          <w:rFonts w:eastAsia="Times New Roman" w:cs="Times New Roman"/>
          <w:color w:val="000000" w:themeColor="text1"/>
          <w:szCs w:val="24"/>
          <w:lang w:eastAsia="ru-RU"/>
        </w:rPr>
        <w:t>работы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отдела </w:t>
      </w:r>
      <w:r w:rsidR="00250784">
        <w:rPr>
          <w:rFonts w:eastAsia="Times New Roman" w:cs="Times New Roman"/>
          <w:color w:val="000000" w:themeColor="text1"/>
          <w:szCs w:val="24"/>
          <w:lang w:eastAsia="ru-RU"/>
        </w:rPr>
        <w:t>и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функционирование</w:t>
      </w:r>
      <w:r w:rsidR="00250784">
        <w:rPr>
          <w:rFonts w:eastAsia="Times New Roman" w:cs="Times New Roman"/>
          <w:color w:val="000000" w:themeColor="text1"/>
          <w:szCs w:val="24"/>
          <w:lang w:eastAsia="ru-RU"/>
        </w:rPr>
        <w:t>м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процессов делопроизводства и документооборота в учреждении.</w:t>
      </w:r>
    </w:p>
    <w:p w:rsidR="00741108" w:rsidRDefault="005A751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br/>
      </w: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Заведующий архивом </w:t>
      </w:r>
      <w:r w:rsidR="00BF64D3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741108" w:rsidRPr="005A751E">
        <w:rPr>
          <w:rFonts w:eastAsia="Times New Roman" w:cs="Times New Roman"/>
          <w:color w:val="000000" w:themeColor="text1"/>
          <w:szCs w:val="24"/>
          <w:lang w:eastAsia="ru-RU"/>
        </w:rPr>
        <w:t>подчиняет</w:t>
      </w:r>
      <w:r w:rsidR="00741108">
        <w:rPr>
          <w:rFonts w:eastAsia="Times New Roman" w:cs="Times New Roman"/>
          <w:color w:val="000000" w:themeColor="text1"/>
          <w:szCs w:val="24"/>
          <w:lang w:eastAsia="ru-RU"/>
        </w:rPr>
        <w:t>ся непосредственно первому заместителю директора</w:t>
      </w:r>
      <w:r w:rsidR="00741108" w:rsidRPr="005A751E">
        <w:rPr>
          <w:rFonts w:eastAsia="Times New Roman" w:cs="Times New Roman"/>
          <w:color w:val="000000" w:themeColor="text1"/>
          <w:szCs w:val="24"/>
          <w:lang w:eastAsia="ru-RU"/>
        </w:rPr>
        <w:t>.</w:t>
      </w:r>
      <w:r w:rsidR="00741108">
        <w:rPr>
          <w:rFonts w:eastAsia="Times New Roman" w:cs="Times New Roman"/>
          <w:color w:val="000000" w:themeColor="text1"/>
          <w:szCs w:val="24"/>
          <w:lang w:eastAsia="ru-RU"/>
        </w:rPr>
        <w:t xml:space="preserve"> Он </w:t>
      </w:r>
      <w:r w:rsidR="00BF64D3">
        <w:rPr>
          <w:rFonts w:eastAsia="Times New Roman" w:cs="Times New Roman"/>
          <w:color w:val="000000" w:themeColor="text1"/>
          <w:szCs w:val="24"/>
          <w:lang w:eastAsia="ru-RU"/>
        </w:rPr>
        <w:t>организовывает и ведёт архивные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дела, </w:t>
      </w:r>
      <w:r w:rsidR="00BF64D3">
        <w:rPr>
          <w:rFonts w:eastAsia="Times New Roman" w:cs="Times New Roman"/>
          <w:color w:val="000000" w:themeColor="text1"/>
          <w:szCs w:val="24"/>
          <w:lang w:eastAsia="ru-RU"/>
        </w:rPr>
        <w:t xml:space="preserve">отвечает 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за сохранность документов, </w:t>
      </w:r>
      <w:r w:rsidR="00BF64D3">
        <w:rPr>
          <w:rFonts w:eastAsia="Times New Roman" w:cs="Times New Roman"/>
          <w:color w:val="000000" w:themeColor="text1"/>
          <w:szCs w:val="24"/>
          <w:lang w:eastAsia="ru-RU"/>
        </w:rPr>
        <w:t>которые хранятся</w:t>
      </w:r>
      <w:r w:rsidR="00741108">
        <w:rPr>
          <w:rFonts w:eastAsia="Times New Roman" w:cs="Times New Roman"/>
          <w:color w:val="000000" w:themeColor="text1"/>
          <w:szCs w:val="24"/>
          <w:lang w:eastAsia="ru-RU"/>
        </w:rPr>
        <w:t xml:space="preserve"> в архиве.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подчиняет</w:t>
      </w:r>
      <w:r w:rsidR="00995601">
        <w:rPr>
          <w:rFonts w:eastAsia="Times New Roman" w:cs="Times New Roman"/>
          <w:color w:val="000000" w:themeColor="text1"/>
          <w:szCs w:val="24"/>
          <w:lang w:eastAsia="ru-RU"/>
        </w:rPr>
        <w:t>ся непосредственно первому заместителю директора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.</w:t>
      </w:r>
    </w:p>
    <w:p w:rsidR="005A751E" w:rsidRDefault="005A751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br/>
      </w: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Декан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факультета</w:t>
      </w:r>
      <w:r w:rsidR="00741108">
        <w:rPr>
          <w:rFonts w:eastAsia="Times New Roman" w:cs="Times New Roman"/>
          <w:color w:val="000000" w:themeColor="text1"/>
          <w:szCs w:val="24"/>
          <w:lang w:eastAsia="ru-RU"/>
        </w:rPr>
        <w:t xml:space="preserve"> (подчиняется заместителю директора по УВР)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741108">
        <w:rPr>
          <w:rFonts w:eastAsia="Times New Roman" w:cs="Times New Roman"/>
          <w:color w:val="000000" w:themeColor="text1"/>
          <w:szCs w:val="24"/>
          <w:lang w:eastAsia="ru-RU"/>
        </w:rPr>
        <w:t xml:space="preserve">это представитель администрации, который 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отвечает за состояние учебной, научной, методической, воспитательной и административной работы на факультете. Декан несет личную ответственность перед директором за состояние работы по всем </w:t>
      </w:r>
      <w:hyperlink r:id="rId23" w:tooltip="Виды деятельности" w:history="1">
        <w:r w:rsidRPr="005A751E">
          <w:rPr>
            <w:rFonts w:eastAsia="Times New Roman" w:cs="Times New Roman"/>
            <w:color w:val="000000" w:themeColor="text1"/>
            <w:szCs w:val="24"/>
            <w:bdr w:val="none" w:sz="0" w:space="0" w:color="auto" w:frame="1"/>
            <w:lang w:eastAsia="ru-RU"/>
          </w:rPr>
          <w:t>видам деятельности</w:t>
        </w:r>
      </w:hyperlink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вверенного ему факультета. 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br/>
      </w: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Руководитель административно-хозяйственного отдела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руководит административно-хозяйственным отделом и отвечает за работу администрати</w:t>
      </w:r>
      <w:r w:rsidR="005A76FE">
        <w:rPr>
          <w:rFonts w:eastAsia="Times New Roman" w:cs="Times New Roman"/>
          <w:color w:val="000000" w:themeColor="text1"/>
          <w:szCs w:val="24"/>
          <w:lang w:eastAsia="ru-RU"/>
        </w:rPr>
        <w:t>вно-хозяйственных служб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. Руководитель административно-хозяйственного отдела подчиняется непосредственно директору.</w:t>
      </w:r>
    </w:p>
    <w:p w:rsidR="005A76FE" w:rsidRPr="005A751E" w:rsidRDefault="005A76F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</w:p>
    <w:p w:rsidR="005A751E" w:rsidRPr="005A751E" w:rsidRDefault="005A751E" w:rsidP="00797D55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751E">
        <w:rPr>
          <w:rFonts w:eastAsia="Times New Roman" w:cs="Times New Roman"/>
          <w:b/>
          <w:bCs/>
          <w:color w:val="000000" w:themeColor="text1"/>
          <w:szCs w:val="24"/>
          <w:bdr w:val="none" w:sz="0" w:space="0" w:color="auto" w:frame="1"/>
          <w:lang w:eastAsia="ru-RU"/>
        </w:rPr>
        <w:t>Приемная комиссия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 </w:t>
      </w:r>
      <w:r w:rsidR="00E55CC4" w:rsidRPr="005A751E">
        <w:rPr>
          <w:rFonts w:eastAsia="Times New Roman" w:cs="Times New Roman"/>
          <w:color w:val="000000" w:themeColor="text1"/>
          <w:szCs w:val="24"/>
          <w:lang w:eastAsia="ru-RU"/>
        </w:rPr>
        <w:t>учреждается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для приема документо</w:t>
      </w:r>
      <w:r w:rsidR="005A76FE">
        <w:rPr>
          <w:rFonts w:eastAsia="Times New Roman" w:cs="Times New Roman"/>
          <w:color w:val="000000" w:themeColor="text1"/>
          <w:szCs w:val="24"/>
          <w:lang w:eastAsia="ru-RU"/>
        </w:rPr>
        <w:t>в граждан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, проведения вступительных испытаний и зачисления в состав студентов лиц, прошедших конкурсный отбор. Состав приемной комиссии утверждается ректором, </w:t>
      </w:r>
      <w:r w:rsidR="00E55CC4">
        <w:rPr>
          <w:rFonts w:eastAsia="Times New Roman" w:cs="Times New Roman"/>
          <w:color w:val="000000" w:themeColor="text1"/>
          <w:szCs w:val="24"/>
          <w:lang w:eastAsia="ru-RU"/>
        </w:rPr>
        <w:t>он же председатель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, срок</w:t>
      </w:r>
      <w:r w:rsidR="00E55CC4">
        <w:rPr>
          <w:rFonts w:eastAsia="Times New Roman" w:cs="Times New Roman"/>
          <w:color w:val="000000" w:themeColor="text1"/>
          <w:szCs w:val="24"/>
          <w:lang w:eastAsia="ru-RU"/>
        </w:rPr>
        <w:t xml:space="preserve"> полномочий комиссии один год. В структуру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приемной комиссии</w:t>
      </w:r>
      <w:r w:rsidR="00E55CC4">
        <w:rPr>
          <w:rFonts w:eastAsia="Times New Roman" w:cs="Times New Roman"/>
          <w:color w:val="000000" w:themeColor="text1"/>
          <w:szCs w:val="24"/>
          <w:lang w:eastAsia="ru-RU"/>
        </w:rPr>
        <w:t xml:space="preserve"> входят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:</w:t>
      </w:r>
      <w:r w:rsidR="00E55CC4">
        <w:rPr>
          <w:rFonts w:eastAsia="Times New Roman" w:cs="Times New Roman"/>
          <w:color w:val="000000" w:themeColor="text1"/>
          <w:szCs w:val="24"/>
          <w:lang w:eastAsia="ru-RU"/>
        </w:rPr>
        <w:t xml:space="preserve"> предметная экзаменационная,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 xml:space="preserve"> апелляционная</w:t>
      </w:r>
      <w:r w:rsidR="00E55CC4">
        <w:rPr>
          <w:rFonts w:eastAsia="Times New Roman" w:cs="Times New Roman"/>
          <w:color w:val="000000" w:themeColor="text1"/>
          <w:szCs w:val="24"/>
          <w:lang w:eastAsia="ru-RU"/>
        </w:rPr>
        <w:t>, аттестационная комиссии</w:t>
      </w:r>
      <w:r w:rsidRPr="005A751E">
        <w:rPr>
          <w:rFonts w:eastAsia="Times New Roman" w:cs="Times New Roman"/>
          <w:color w:val="000000" w:themeColor="text1"/>
          <w:szCs w:val="24"/>
          <w:lang w:eastAsia="ru-RU"/>
        </w:rPr>
        <w:t>.</w:t>
      </w:r>
    </w:p>
    <w:p w:rsidR="009E638D" w:rsidRPr="00070A33" w:rsidRDefault="009E638D" w:rsidP="00797D55">
      <w:pPr>
        <w:ind w:left="720"/>
      </w:pPr>
    </w:p>
    <w:p w:rsidR="009E638D" w:rsidRPr="00070A33" w:rsidRDefault="009E638D" w:rsidP="00797D55">
      <w:pPr>
        <w:pStyle w:val="affffff7"/>
        <w:rPr>
          <w:lang w:val="ru-RU"/>
        </w:rPr>
      </w:pPr>
      <w:r w:rsidRPr="00070A33">
        <w:rPr>
          <w:lang w:val="ru-RU"/>
        </w:rPr>
        <w:t xml:space="preserve">Библиографический список </w:t>
      </w:r>
    </w:p>
    <w:p w:rsidR="00AE347F" w:rsidRPr="00070A33" w:rsidRDefault="00AE347F" w:rsidP="00797D55">
      <w:pPr>
        <w:pStyle w:val="affffff7"/>
        <w:rPr>
          <w:sz w:val="16"/>
          <w:szCs w:val="16"/>
          <w:lang w:val="ru-RU"/>
        </w:rPr>
      </w:pPr>
    </w:p>
    <w:p w:rsidR="00291CFF" w:rsidRPr="009F4B61" w:rsidRDefault="00FD250B" w:rsidP="00797D55">
      <w:pPr>
        <w:pStyle w:val="affff4"/>
        <w:ind w:firstLine="709"/>
        <w:rPr>
          <w:lang w:val="ru-RU"/>
        </w:rPr>
      </w:pPr>
      <w:r w:rsidRPr="00070A33">
        <w:rPr>
          <w:lang w:val="ru-RU"/>
        </w:rPr>
        <w:t xml:space="preserve">1. </w:t>
      </w:r>
      <w:r w:rsidR="00677915" w:rsidRPr="00291CFF">
        <w:rPr>
          <w:lang w:val="ru-RU"/>
        </w:rPr>
        <w:t xml:space="preserve">Управление организацией : учебник / под ред. </w:t>
      </w:r>
      <w:r w:rsidR="00677915" w:rsidRPr="006D2AA4">
        <w:rPr>
          <w:lang w:val="ru-RU"/>
        </w:rPr>
        <w:t>А.Г. Поршнева, З.П. Ру</w:t>
      </w:r>
      <w:r w:rsidR="00677915" w:rsidRPr="006D2AA4">
        <w:rPr>
          <w:lang w:val="ru-RU"/>
        </w:rPr>
        <w:noBreakHyphen/>
        <w:t xml:space="preserve"> мянцевой, Н.А. Саломатина. </w:t>
      </w:r>
      <w:r w:rsidR="00677915" w:rsidRPr="009F4B61">
        <w:rPr>
          <w:lang w:val="ru-RU"/>
        </w:rPr>
        <w:t>4</w:t>
      </w:r>
      <w:r w:rsidR="00677915" w:rsidRPr="009F4B61">
        <w:rPr>
          <w:lang w:val="ru-RU"/>
        </w:rPr>
        <w:noBreakHyphen/>
        <w:t>е изд., перераб. и доп. М. : ИНФРА</w:t>
      </w:r>
      <w:r w:rsidR="00677915" w:rsidRPr="009F4B61">
        <w:rPr>
          <w:lang w:val="ru-RU"/>
        </w:rPr>
        <w:noBreakHyphen/>
        <w:t>М, 2010.</w:t>
      </w:r>
    </w:p>
    <w:p w:rsidR="00677915" w:rsidRDefault="009F4B61" w:rsidP="00797D55">
      <w:pPr>
        <w:pStyle w:val="affff4"/>
        <w:ind w:firstLine="709"/>
        <w:rPr>
          <w:lang w:val="ru-RU"/>
        </w:rPr>
      </w:pPr>
      <w:r>
        <w:rPr>
          <w:lang w:val="ru-RU"/>
        </w:rPr>
        <w:t xml:space="preserve">2. </w:t>
      </w:r>
      <w:r w:rsidR="00677915" w:rsidRPr="009F4B61">
        <w:rPr>
          <w:lang w:val="ru-RU"/>
        </w:rPr>
        <w:t>Егоршин А.П. Управление персоналом. 7</w:t>
      </w:r>
      <w:r w:rsidR="00677915" w:rsidRPr="009F4B61">
        <w:rPr>
          <w:lang w:val="ru-RU"/>
        </w:rPr>
        <w:noBreakHyphen/>
        <w:t>е изд. Н. Новгород : НИМБ, 2010.</w:t>
      </w:r>
    </w:p>
    <w:p w:rsidR="00F6749C" w:rsidRPr="00291CFF" w:rsidRDefault="00F6749C" w:rsidP="00797D55">
      <w:pPr>
        <w:pStyle w:val="affff4"/>
        <w:ind w:firstLine="709"/>
        <w:rPr>
          <w:lang w:val="ru-RU"/>
        </w:rPr>
      </w:pPr>
      <w:r>
        <w:rPr>
          <w:lang w:val="ru-RU"/>
        </w:rPr>
        <w:t xml:space="preserve">3. </w:t>
      </w:r>
      <w:r w:rsidRPr="00F6749C">
        <w:rPr>
          <w:lang w:val="ru-RU"/>
        </w:rPr>
        <w:t>Комиссарова Т.А. Управление человеческими ресурсами : учебное по</w:t>
      </w:r>
      <w:r w:rsidRPr="00F6749C">
        <w:rPr>
          <w:lang w:val="ru-RU"/>
        </w:rPr>
        <w:noBreakHyphen/>
        <w:t xml:space="preserve"> собие. М. : Дело, 2002.</w:t>
      </w:r>
    </w:p>
    <w:sectPr w:rsidR="00F6749C" w:rsidRPr="00291CFF" w:rsidSect="00673C10">
      <w:headerReference w:type="first" r:id="rId24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659" w:rsidRDefault="00083659" w:rsidP="002043D7">
      <w:r>
        <w:separator/>
      </w:r>
    </w:p>
  </w:endnote>
  <w:endnote w:type="continuationSeparator" w:id="0">
    <w:p w:rsidR="00083659" w:rsidRDefault="00083659" w:rsidP="0020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ton">
    <w:altName w:val="Times New Roman"/>
    <w:panose1 w:val="00000000000000000000"/>
    <w:charset w:val="00"/>
    <w:family w:val="roman"/>
    <w:notTrueType/>
    <w:pitch w:val="variable"/>
    <w:sig w:usb0="E4000EFF" w:usb1="500078FB" w:usb2="00000010" w:usb3="00000000" w:csb0="000000B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Nimbus Mono L">
    <w:altName w:val="Courier New"/>
    <w:charset w:val="01"/>
    <w:family w:val="modern"/>
    <w:pitch w:val="fixed"/>
  </w:font>
  <w:font w:name="FreeSans">
    <w:altName w:val="Times New Roman"/>
    <w:charset w:val="CC"/>
    <w:family w:val="auto"/>
    <w:pitch w:val="variable"/>
  </w:font>
  <w:font w:name="FangSong_GB2312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659" w:rsidRDefault="00083659" w:rsidP="002043D7">
      <w:r>
        <w:separator/>
      </w:r>
    </w:p>
  </w:footnote>
  <w:footnote w:type="continuationSeparator" w:id="0">
    <w:p w:rsidR="00083659" w:rsidRDefault="00083659" w:rsidP="00204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94" w:rsidRPr="005962B1" w:rsidRDefault="00021FEB" w:rsidP="008F79F9">
    <w:pPr>
      <w:pStyle w:val="afff5"/>
      <w:framePr w:w="295" w:wrap="around" w:vAnchor="text" w:hAnchor="page" w:x="10521" w:y="212"/>
      <w:spacing w:before="60"/>
      <w:ind w:firstLine="0"/>
      <w:rPr>
        <w:rStyle w:val="affff9"/>
        <w:rFonts w:cs="Times New Roman"/>
        <w:b/>
        <w:szCs w:val="24"/>
      </w:rPr>
    </w:pPr>
    <w:r w:rsidRPr="005962B1">
      <w:rPr>
        <w:rStyle w:val="affff9"/>
        <w:rFonts w:cs="Times New Roman"/>
        <w:b/>
        <w:szCs w:val="24"/>
      </w:rPr>
      <w:fldChar w:fldCharType="begin"/>
    </w:r>
    <w:r w:rsidR="00D96294" w:rsidRPr="005962B1">
      <w:rPr>
        <w:rStyle w:val="affff9"/>
        <w:rFonts w:cs="Times New Roman"/>
        <w:b/>
        <w:szCs w:val="24"/>
      </w:rPr>
      <w:instrText xml:space="preserve">PAGE  </w:instrText>
    </w:r>
    <w:r w:rsidRPr="005962B1">
      <w:rPr>
        <w:rStyle w:val="affff9"/>
        <w:rFonts w:cs="Times New Roman"/>
        <w:b/>
        <w:szCs w:val="24"/>
      </w:rPr>
      <w:fldChar w:fldCharType="separate"/>
    </w:r>
    <w:r w:rsidR="00D96294">
      <w:rPr>
        <w:rStyle w:val="affff9"/>
        <w:rFonts w:cs="Times New Roman"/>
        <w:b/>
        <w:noProof/>
        <w:szCs w:val="24"/>
      </w:rPr>
      <w:t>1</w:t>
    </w:r>
    <w:r w:rsidRPr="005962B1">
      <w:rPr>
        <w:rStyle w:val="affff9"/>
        <w:rFonts w:cs="Times New Roman"/>
        <w:b/>
        <w:szCs w:val="24"/>
      </w:rPr>
      <w:fldChar w:fldCharType="end"/>
    </w:r>
  </w:p>
  <w:p w:rsidR="00D96294" w:rsidRPr="002C398D" w:rsidRDefault="00D96294" w:rsidP="00935736">
    <w:pPr>
      <w:pStyle w:val="afff5"/>
      <w:tabs>
        <w:tab w:val="clear" w:pos="9355"/>
        <w:tab w:val="right" w:pos="9639"/>
      </w:tabs>
      <w:spacing w:before="240"/>
      <w:ind w:firstLine="0"/>
      <w:rPr>
        <w:sz w:val="22"/>
      </w:rPr>
    </w:pPr>
    <w:r>
      <w:rPr>
        <w:rFonts w:cs="Times New Roman"/>
        <w:b/>
        <w:sz w:val="22"/>
      </w:rPr>
      <w:t xml:space="preserve"> </w:t>
    </w:r>
    <w:r w:rsidRPr="002C398D">
      <w:rPr>
        <w:rFonts w:cs="Times New Roman"/>
        <w:b/>
        <w:sz w:val="22"/>
      </w:rPr>
      <w:t>Международный научно-технический форум СТНО-2018. Сборник трудов. Том 1</w:t>
    </w:r>
    <w:r>
      <w:rPr>
        <w:rFonts w:cs="Times New Roman"/>
        <w:b/>
        <w:sz w:val="22"/>
      </w:rPr>
      <w:t>.</w:t>
    </w:r>
  </w:p>
  <w:p w:rsidR="00D96294" w:rsidRDefault="004A0D35" w:rsidP="00935736">
    <w:pPr>
      <w:pStyle w:val="afff5"/>
      <w:tabs>
        <w:tab w:val="clear" w:pos="9355"/>
        <w:tab w:val="right" w:pos="9639"/>
      </w:tabs>
      <w:spacing w:before="240"/>
      <w:ind w:firstLine="0"/>
    </w:pPr>
    <w:r>
      <w:rPr>
        <w:b/>
        <w:noProof/>
        <w:lang w:eastAsia="ru-RU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page">
                <wp:posOffset>739775</wp:posOffset>
              </wp:positionH>
              <wp:positionV relativeFrom="page">
                <wp:posOffset>794384</wp:posOffset>
              </wp:positionV>
              <wp:extent cx="6120130" cy="0"/>
              <wp:effectExtent l="0" t="0" r="33020" b="19050"/>
              <wp:wrapNone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FAFF9" id="Line 1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8.25pt,62.55pt" to="540.15pt,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3" w15:restartNumberingAfterBreak="0">
    <w:nsid w:val="01676E63"/>
    <w:multiLevelType w:val="hybridMultilevel"/>
    <w:tmpl w:val="4F303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F65C45"/>
    <w:multiLevelType w:val="hybridMultilevel"/>
    <w:tmpl w:val="28CCA86C"/>
    <w:styleLink w:val="a"/>
    <w:lvl w:ilvl="0" w:tplc="A9BE50CA">
      <w:start w:val="1"/>
      <w:numFmt w:val="bullet"/>
      <w:lvlText w:val="-"/>
      <w:lvlJc w:val="left"/>
      <w:pPr>
        <w:tabs>
          <w:tab w:val="num" w:pos="1112"/>
        </w:tabs>
        <w:ind w:left="26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A29FDC">
      <w:start w:val="1"/>
      <w:numFmt w:val="bullet"/>
      <w:lvlText w:val="-"/>
      <w:lvlJc w:val="left"/>
      <w:pPr>
        <w:tabs>
          <w:tab w:val="num" w:pos="1352"/>
        </w:tabs>
        <w:ind w:left="50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D25B5A">
      <w:start w:val="1"/>
      <w:numFmt w:val="bullet"/>
      <w:lvlText w:val="-"/>
      <w:lvlJc w:val="left"/>
      <w:pPr>
        <w:tabs>
          <w:tab w:val="num" w:pos="1592"/>
        </w:tabs>
        <w:ind w:left="74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5661DE">
      <w:start w:val="1"/>
      <w:numFmt w:val="bullet"/>
      <w:lvlText w:val="-"/>
      <w:lvlJc w:val="left"/>
      <w:pPr>
        <w:tabs>
          <w:tab w:val="num" w:pos="1832"/>
        </w:tabs>
        <w:ind w:left="98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568464">
      <w:start w:val="1"/>
      <w:numFmt w:val="bullet"/>
      <w:lvlText w:val="-"/>
      <w:lvlJc w:val="left"/>
      <w:pPr>
        <w:tabs>
          <w:tab w:val="num" w:pos="2072"/>
        </w:tabs>
        <w:ind w:left="122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18D672">
      <w:start w:val="1"/>
      <w:numFmt w:val="bullet"/>
      <w:lvlText w:val="-"/>
      <w:lvlJc w:val="left"/>
      <w:pPr>
        <w:tabs>
          <w:tab w:val="num" w:pos="2312"/>
        </w:tabs>
        <w:ind w:left="146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0450E2">
      <w:start w:val="1"/>
      <w:numFmt w:val="bullet"/>
      <w:lvlText w:val="-"/>
      <w:lvlJc w:val="left"/>
      <w:pPr>
        <w:tabs>
          <w:tab w:val="num" w:pos="2552"/>
        </w:tabs>
        <w:ind w:left="170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D6EA9A8">
      <w:start w:val="1"/>
      <w:numFmt w:val="bullet"/>
      <w:lvlText w:val="-"/>
      <w:lvlJc w:val="left"/>
      <w:pPr>
        <w:tabs>
          <w:tab w:val="num" w:pos="2792"/>
        </w:tabs>
        <w:ind w:left="194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680EC">
      <w:start w:val="1"/>
      <w:numFmt w:val="bullet"/>
      <w:lvlText w:val="-"/>
      <w:lvlJc w:val="left"/>
      <w:pPr>
        <w:tabs>
          <w:tab w:val="num" w:pos="3032"/>
        </w:tabs>
        <w:ind w:left="2182" w:firstLine="5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2621B8A"/>
    <w:multiLevelType w:val="hybridMultilevel"/>
    <w:tmpl w:val="89506BA6"/>
    <w:lvl w:ilvl="0" w:tplc="4D508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36DC2"/>
    <w:multiLevelType w:val="hybridMultilevel"/>
    <w:tmpl w:val="3F74AF92"/>
    <w:lvl w:ilvl="0" w:tplc="6F14C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6D52B8"/>
    <w:multiLevelType w:val="hybridMultilevel"/>
    <w:tmpl w:val="6916E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173EB"/>
    <w:multiLevelType w:val="multilevel"/>
    <w:tmpl w:val="B6AA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8442CC"/>
    <w:multiLevelType w:val="hybridMultilevel"/>
    <w:tmpl w:val="97BC8B0E"/>
    <w:styleLink w:val="a0"/>
    <w:lvl w:ilvl="0" w:tplc="F95E20FE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583ED2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34C0AE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361EBC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E8AA5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10607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40899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8A0385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CCFA22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1226F1A"/>
    <w:multiLevelType w:val="hybridMultilevel"/>
    <w:tmpl w:val="D4E296B8"/>
    <w:lvl w:ilvl="0" w:tplc="6F14B81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 w15:restartNumberingAfterBreak="0">
    <w:nsid w:val="11423BDC"/>
    <w:multiLevelType w:val="hybridMultilevel"/>
    <w:tmpl w:val="CC94DA8E"/>
    <w:lvl w:ilvl="0" w:tplc="04190011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13B8359B"/>
    <w:multiLevelType w:val="hybridMultilevel"/>
    <w:tmpl w:val="51A46A44"/>
    <w:lvl w:ilvl="0" w:tplc="DBBEC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9D2D3D"/>
    <w:multiLevelType w:val="hybridMultilevel"/>
    <w:tmpl w:val="5F7A4F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5E0B35"/>
    <w:multiLevelType w:val="hybridMultilevel"/>
    <w:tmpl w:val="39560584"/>
    <w:lvl w:ilvl="0" w:tplc="4D508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64E17"/>
    <w:multiLevelType w:val="hybridMultilevel"/>
    <w:tmpl w:val="32E4B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21E22"/>
    <w:multiLevelType w:val="hybridMultilevel"/>
    <w:tmpl w:val="7640FE78"/>
    <w:lvl w:ilvl="0" w:tplc="E674A372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331467E"/>
    <w:multiLevelType w:val="hybridMultilevel"/>
    <w:tmpl w:val="4BBE247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41F67A6"/>
    <w:multiLevelType w:val="hybridMultilevel"/>
    <w:tmpl w:val="15C8EFC2"/>
    <w:lvl w:ilvl="0" w:tplc="DBBEC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80662F"/>
    <w:multiLevelType w:val="hybridMultilevel"/>
    <w:tmpl w:val="177A2C5A"/>
    <w:lvl w:ilvl="0" w:tplc="6EFE6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5C00353"/>
    <w:multiLevelType w:val="hybridMultilevel"/>
    <w:tmpl w:val="40F8E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4F5E6B"/>
    <w:multiLevelType w:val="hybridMultilevel"/>
    <w:tmpl w:val="2F808936"/>
    <w:lvl w:ilvl="0" w:tplc="015805E2">
      <w:start w:val="1"/>
      <w:numFmt w:val="decimal"/>
      <w:pStyle w:val="a1"/>
      <w:lvlText w:val="%1.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36407D7F"/>
    <w:multiLevelType w:val="hybridMultilevel"/>
    <w:tmpl w:val="688C5AB2"/>
    <w:lvl w:ilvl="0" w:tplc="DCB81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8C65FA"/>
    <w:multiLevelType w:val="hybridMultilevel"/>
    <w:tmpl w:val="76B8EAFA"/>
    <w:lvl w:ilvl="0" w:tplc="DCB81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A106F5"/>
    <w:multiLevelType w:val="hybridMultilevel"/>
    <w:tmpl w:val="23D03A6A"/>
    <w:lvl w:ilvl="0" w:tplc="DCB812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EA57267"/>
    <w:multiLevelType w:val="hybridMultilevel"/>
    <w:tmpl w:val="7304C5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52B424F"/>
    <w:multiLevelType w:val="hybridMultilevel"/>
    <w:tmpl w:val="1C7060A4"/>
    <w:lvl w:ilvl="0" w:tplc="DCB81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634F3"/>
    <w:multiLevelType w:val="hybridMultilevel"/>
    <w:tmpl w:val="A8541696"/>
    <w:lvl w:ilvl="0" w:tplc="DCB81240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201065"/>
    <w:multiLevelType w:val="hybridMultilevel"/>
    <w:tmpl w:val="35C66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9B4BDD"/>
    <w:multiLevelType w:val="hybridMultilevel"/>
    <w:tmpl w:val="4F46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A544A"/>
    <w:multiLevelType w:val="singleLevel"/>
    <w:tmpl w:val="987C499A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31" w15:restartNumberingAfterBreak="0">
    <w:nsid w:val="5700703E"/>
    <w:multiLevelType w:val="hybridMultilevel"/>
    <w:tmpl w:val="95D6E08E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49910DA"/>
    <w:multiLevelType w:val="multilevel"/>
    <w:tmpl w:val="42FE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63664D4"/>
    <w:multiLevelType w:val="hybridMultilevel"/>
    <w:tmpl w:val="77A8FF08"/>
    <w:lvl w:ilvl="0" w:tplc="16449D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9D41D9"/>
    <w:multiLevelType w:val="hybridMultilevel"/>
    <w:tmpl w:val="7A385AE8"/>
    <w:lvl w:ilvl="0" w:tplc="04190001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8" w:hanging="360"/>
      </w:pPr>
    </w:lvl>
    <w:lvl w:ilvl="2" w:tplc="04190005" w:tentative="1">
      <w:start w:val="1"/>
      <w:numFmt w:val="lowerRoman"/>
      <w:lvlText w:val="%3."/>
      <w:lvlJc w:val="right"/>
      <w:pPr>
        <w:ind w:left="2508" w:hanging="180"/>
      </w:pPr>
    </w:lvl>
    <w:lvl w:ilvl="3" w:tplc="04190001" w:tentative="1">
      <w:start w:val="1"/>
      <w:numFmt w:val="decimal"/>
      <w:lvlText w:val="%4."/>
      <w:lvlJc w:val="left"/>
      <w:pPr>
        <w:ind w:left="3228" w:hanging="360"/>
      </w:pPr>
    </w:lvl>
    <w:lvl w:ilvl="4" w:tplc="04190003" w:tentative="1">
      <w:start w:val="1"/>
      <w:numFmt w:val="lowerLetter"/>
      <w:lvlText w:val="%5."/>
      <w:lvlJc w:val="left"/>
      <w:pPr>
        <w:ind w:left="3948" w:hanging="360"/>
      </w:pPr>
    </w:lvl>
    <w:lvl w:ilvl="5" w:tplc="04190005" w:tentative="1">
      <w:start w:val="1"/>
      <w:numFmt w:val="lowerRoman"/>
      <w:lvlText w:val="%6."/>
      <w:lvlJc w:val="right"/>
      <w:pPr>
        <w:ind w:left="4668" w:hanging="180"/>
      </w:pPr>
    </w:lvl>
    <w:lvl w:ilvl="6" w:tplc="04190001" w:tentative="1">
      <w:start w:val="1"/>
      <w:numFmt w:val="decimal"/>
      <w:lvlText w:val="%7."/>
      <w:lvlJc w:val="left"/>
      <w:pPr>
        <w:ind w:left="5388" w:hanging="360"/>
      </w:pPr>
    </w:lvl>
    <w:lvl w:ilvl="7" w:tplc="04190003" w:tentative="1">
      <w:start w:val="1"/>
      <w:numFmt w:val="lowerLetter"/>
      <w:lvlText w:val="%8."/>
      <w:lvlJc w:val="left"/>
      <w:pPr>
        <w:ind w:left="6108" w:hanging="360"/>
      </w:pPr>
    </w:lvl>
    <w:lvl w:ilvl="8" w:tplc="0419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BA0BDF"/>
    <w:multiLevelType w:val="hybridMultilevel"/>
    <w:tmpl w:val="B3A8A570"/>
    <w:lvl w:ilvl="0" w:tplc="CE0ADD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02C58"/>
    <w:multiLevelType w:val="hybridMultilevel"/>
    <w:tmpl w:val="3C0611EA"/>
    <w:lvl w:ilvl="0" w:tplc="179892F6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627A31"/>
    <w:multiLevelType w:val="multilevel"/>
    <w:tmpl w:val="E7B0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37A6C6D"/>
    <w:multiLevelType w:val="hybridMultilevel"/>
    <w:tmpl w:val="A718EF5C"/>
    <w:lvl w:ilvl="0" w:tplc="04190001">
      <w:start w:val="1"/>
      <w:numFmt w:val="decimal"/>
      <w:lvlText w:val="%1)"/>
      <w:lvlJc w:val="left"/>
      <w:pPr>
        <w:ind w:left="111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215CC"/>
    <w:multiLevelType w:val="hybridMultilevel"/>
    <w:tmpl w:val="E0BC2E38"/>
    <w:lvl w:ilvl="0" w:tplc="4D5088D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5EC3A17"/>
    <w:multiLevelType w:val="hybridMultilevel"/>
    <w:tmpl w:val="00E0E6FC"/>
    <w:lvl w:ilvl="0" w:tplc="89EC9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4BC61E8" w:tentative="1">
      <w:start w:val="1"/>
      <w:numFmt w:val="lowerLetter"/>
      <w:lvlText w:val="%2."/>
      <w:lvlJc w:val="left"/>
      <w:pPr>
        <w:ind w:left="1789" w:hanging="360"/>
      </w:pPr>
    </w:lvl>
    <w:lvl w:ilvl="2" w:tplc="74AA3C8A" w:tentative="1">
      <w:start w:val="1"/>
      <w:numFmt w:val="lowerRoman"/>
      <w:lvlText w:val="%3."/>
      <w:lvlJc w:val="right"/>
      <w:pPr>
        <w:ind w:left="2509" w:hanging="180"/>
      </w:pPr>
    </w:lvl>
    <w:lvl w:ilvl="3" w:tplc="DA7A3104" w:tentative="1">
      <w:start w:val="1"/>
      <w:numFmt w:val="decimal"/>
      <w:lvlText w:val="%4."/>
      <w:lvlJc w:val="left"/>
      <w:pPr>
        <w:ind w:left="3229" w:hanging="360"/>
      </w:pPr>
    </w:lvl>
    <w:lvl w:ilvl="4" w:tplc="EA4AB706" w:tentative="1">
      <w:start w:val="1"/>
      <w:numFmt w:val="lowerLetter"/>
      <w:lvlText w:val="%5."/>
      <w:lvlJc w:val="left"/>
      <w:pPr>
        <w:ind w:left="3949" w:hanging="360"/>
      </w:pPr>
    </w:lvl>
    <w:lvl w:ilvl="5" w:tplc="ED1E528C" w:tentative="1">
      <w:start w:val="1"/>
      <w:numFmt w:val="lowerRoman"/>
      <w:lvlText w:val="%6."/>
      <w:lvlJc w:val="right"/>
      <w:pPr>
        <w:ind w:left="4669" w:hanging="180"/>
      </w:pPr>
    </w:lvl>
    <w:lvl w:ilvl="6" w:tplc="50ECF5C6" w:tentative="1">
      <w:start w:val="1"/>
      <w:numFmt w:val="decimal"/>
      <w:lvlText w:val="%7."/>
      <w:lvlJc w:val="left"/>
      <w:pPr>
        <w:ind w:left="5389" w:hanging="360"/>
      </w:pPr>
    </w:lvl>
    <w:lvl w:ilvl="7" w:tplc="3ABA500A" w:tentative="1">
      <w:start w:val="1"/>
      <w:numFmt w:val="lowerLetter"/>
      <w:lvlText w:val="%8."/>
      <w:lvlJc w:val="left"/>
      <w:pPr>
        <w:ind w:left="6109" w:hanging="360"/>
      </w:pPr>
    </w:lvl>
    <w:lvl w:ilvl="8" w:tplc="F82E804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66857FF"/>
    <w:multiLevelType w:val="hybridMultilevel"/>
    <w:tmpl w:val="4D46E536"/>
    <w:lvl w:ilvl="0" w:tplc="9BD6F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B2356"/>
    <w:multiLevelType w:val="multilevel"/>
    <w:tmpl w:val="AC2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9050D6B"/>
    <w:multiLevelType w:val="hybridMultilevel"/>
    <w:tmpl w:val="0DDABDFA"/>
    <w:lvl w:ilvl="0" w:tplc="C9AC819C">
      <w:start w:val="1"/>
      <w:numFmt w:val="decimal"/>
      <w:lvlText w:val="%1."/>
      <w:lvlJc w:val="left"/>
      <w:pPr>
        <w:ind w:left="1428" w:hanging="360"/>
      </w:pPr>
    </w:lvl>
    <w:lvl w:ilvl="1" w:tplc="ACEA0B64" w:tentative="1">
      <w:start w:val="1"/>
      <w:numFmt w:val="lowerLetter"/>
      <w:lvlText w:val="%2."/>
      <w:lvlJc w:val="left"/>
      <w:pPr>
        <w:ind w:left="2148" w:hanging="360"/>
      </w:pPr>
    </w:lvl>
    <w:lvl w:ilvl="2" w:tplc="3F66933E" w:tentative="1">
      <w:start w:val="1"/>
      <w:numFmt w:val="lowerRoman"/>
      <w:lvlText w:val="%3."/>
      <w:lvlJc w:val="right"/>
      <w:pPr>
        <w:ind w:left="2868" w:hanging="180"/>
      </w:pPr>
    </w:lvl>
    <w:lvl w:ilvl="3" w:tplc="4BA8E9C8" w:tentative="1">
      <w:start w:val="1"/>
      <w:numFmt w:val="decimal"/>
      <w:lvlText w:val="%4."/>
      <w:lvlJc w:val="left"/>
      <w:pPr>
        <w:ind w:left="3588" w:hanging="360"/>
      </w:pPr>
    </w:lvl>
    <w:lvl w:ilvl="4" w:tplc="1F183D2C" w:tentative="1">
      <w:start w:val="1"/>
      <w:numFmt w:val="lowerLetter"/>
      <w:lvlText w:val="%5."/>
      <w:lvlJc w:val="left"/>
      <w:pPr>
        <w:ind w:left="4308" w:hanging="360"/>
      </w:pPr>
    </w:lvl>
    <w:lvl w:ilvl="5" w:tplc="097C1BBA" w:tentative="1">
      <w:start w:val="1"/>
      <w:numFmt w:val="lowerRoman"/>
      <w:lvlText w:val="%6."/>
      <w:lvlJc w:val="right"/>
      <w:pPr>
        <w:ind w:left="5028" w:hanging="180"/>
      </w:pPr>
    </w:lvl>
    <w:lvl w:ilvl="6" w:tplc="1EDAF78A" w:tentative="1">
      <w:start w:val="1"/>
      <w:numFmt w:val="decimal"/>
      <w:lvlText w:val="%7."/>
      <w:lvlJc w:val="left"/>
      <w:pPr>
        <w:ind w:left="5748" w:hanging="360"/>
      </w:pPr>
    </w:lvl>
    <w:lvl w:ilvl="7" w:tplc="322E5AC4" w:tentative="1">
      <w:start w:val="1"/>
      <w:numFmt w:val="lowerLetter"/>
      <w:lvlText w:val="%8."/>
      <w:lvlJc w:val="left"/>
      <w:pPr>
        <w:ind w:left="6468" w:hanging="360"/>
      </w:pPr>
    </w:lvl>
    <w:lvl w:ilvl="8" w:tplc="6D8E732A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F8E3327"/>
    <w:multiLevelType w:val="hybridMultilevel"/>
    <w:tmpl w:val="7970262A"/>
    <w:lvl w:ilvl="0" w:tplc="04190011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4"/>
  </w:num>
  <w:num w:numId="4">
    <w:abstractNumId w:val="9"/>
  </w:num>
  <w:num w:numId="5">
    <w:abstractNumId w:val="16"/>
  </w:num>
  <w:num w:numId="6">
    <w:abstractNumId w:val="7"/>
  </w:num>
  <w:num w:numId="7">
    <w:abstractNumId w:val="3"/>
  </w:num>
  <w:num w:numId="8">
    <w:abstractNumId w:val="12"/>
  </w:num>
  <w:num w:numId="9">
    <w:abstractNumId w:val="18"/>
  </w:num>
  <w:num w:numId="10">
    <w:abstractNumId w:val="31"/>
  </w:num>
  <w:num w:numId="11">
    <w:abstractNumId w:val="23"/>
  </w:num>
  <w:num w:numId="12">
    <w:abstractNumId w:val="17"/>
  </w:num>
  <w:num w:numId="13">
    <w:abstractNumId w:val="41"/>
  </w:num>
  <w:num w:numId="14">
    <w:abstractNumId w:val="5"/>
  </w:num>
  <w:num w:numId="15">
    <w:abstractNumId w:val="26"/>
  </w:num>
  <w:num w:numId="16">
    <w:abstractNumId w:val="14"/>
  </w:num>
  <w:num w:numId="17">
    <w:abstractNumId w:val="43"/>
  </w:num>
  <w:num w:numId="18">
    <w:abstractNumId w:val="44"/>
  </w:num>
  <w:num w:numId="19">
    <w:abstractNumId w:val="21"/>
  </w:num>
  <w:num w:numId="20">
    <w:abstractNumId w:val="40"/>
  </w:num>
  <w:num w:numId="21">
    <w:abstractNumId w:val="35"/>
  </w:num>
  <w:num w:numId="22">
    <w:abstractNumId w:val="11"/>
  </w:num>
  <w:num w:numId="23">
    <w:abstractNumId w:val="20"/>
  </w:num>
  <w:num w:numId="24">
    <w:abstractNumId w:val="39"/>
  </w:num>
  <w:num w:numId="25">
    <w:abstractNumId w:val="19"/>
  </w:num>
  <w:num w:numId="26">
    <w:abstractNumId w:val="24"/>
  </w:num>
  <w:num w:numId="27">
    <w:abstractNumId w:val="38"/>
  </w:num>
  <w:num w:numId="28">
    <w:abstractNumId w:val="6"/>
  </w:num>
  <w:num w:numId="29">
    <w:abstractNumId w:val="22"/>
  </w:num>
  <w:num w:numId="30">
    <w:abstractNumId w:val="27"/>
  </w:num>
  <w:num w:numId="31">
    <w:abstractNumId w:val="33"/>
  </w:num>
  <w:num w:numId="32">
    <w:abstractNumId w:val="34"/>
  </w:num>
  <w:num w:numId="33">
    <w:abstractNumId w:val="32"/>
  </w:num>
  <w:num w:numId="34">
    <w:abstractNumId w:val="37"/>
  </w:num>
  <w:num w:numId="35">
    <w:abstractNumId w:val="42"/>
  </w:num>
  <w:num w:numId="36">
    <w:abstractNumId w:val="8"/>
  </w:num>
  <w:num w:numId="37">
    <w:abstractNumId w:val="29"/>
  </w:num>
  <w:num w:numId="38">
    <w:abstractNumId w:val="15"/>
  </w:num>
  <w:num w:numId="39">
    <w:abstractNumId w:val="13"/>
  </w:num>
  <w:num w:numId="40">
    <w:abstractNumId w:val="25"/>
  </w:num>
  <w:num w:numId="41">
    <w:abstractNumId w:val="28"/>
  </w:num>
  <w:num w:numId="42">
    <w:abstractNumId w:val="1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D7"/>
    <w:rsid w:val="00002DC1"/>
    <w:rsid w:val="000044BB"/>
    <w:rsid w:val="000129CF"/>
    <w:rsid w:val="00012AD8"/>
    <w:rsid w:val="00015CDD"/>
    <w:rsid w:val="0001720C"/>
    <w:rsid w:val="00021FEB"/>
    <w:rsid w:val="00023B28"/>
    <w:rsid w:val="00023D53"/>
    <w:rsid w:val="000267CB"/>
    <w:rsid w:val="0002742F"/>
    <w:rsid w:val="00027C62"/>
    <w:rsid w:val="0003117B"/>
    <w:rsid w:val="00037740"/>
    <w:rsid w:val="00045C73"/>
    <w:rsid w:val="00046F79"/>
    <w:rsid w:val="00056442"/>
    <w:rsid w:val="000601C5"/>
    <w:rsid w:val="00060E53"/>
    <w:rsid w:val="000633B9"/>
    <w:rsid w:val="00066264"/>
    <w:rsid w:val="000700E4"/>
    <w:rsid w:val="00070A33"/>
    <w:rsid w:val="00071DE1"/>
    <w:rsid w:val="00072371"/>
    <w:rsid w:val="000725E1"/>
    <w:rsid w:val="00073CC8"/>
    <w:rsid w:val="00073D2C"/>
    <w:rsid w:val="0007778C"/>
    <w:rsid w:val="00081182"/>
    <w:rsid w:val="0008295A"/>
    <w:rsid w:val="00083659"/>
    <w:rsid w:val="00085073"/>
    <w:rsid w:val="00085488"/>
    <w:rsid w:val="00085CD6"/>
    <w:rsid w:val="00092948"/>
    <w:rsid w:val="00094242"/>
    <w:rsid w:val="000955E9"/>
    <w:rsid w:val="000A2868"/>
    <w:rsid w:val="000A40FF"/>
    <w:rsid w:val="000A74E1"/>
    <w:rsid w:val="000A7B39"/>
    <w:rsid w:val="000B01F7"/>
    <w:rsid w:val="000B07D8"/>
    <w:rsid w:val="000B22B2"/>
    <w:rsid w:val="000B37B0"/>
    <w:rsid w:val="000B66A6"/>
    <w:rsid w:val="000B6E01"/>
    <w:rsid w:val="000C12F8"/>
    <w:rsid w:val="000C1361"/>
    <w:rsid w:val="000C1E7E"/>
    <w:rsid w:val="000C3693"/>
    <w:rsid w:val="000C3BFC"/>
    <w:rsid w:val="000C3E19"/>
    <w:rsid w:val="000C5268"/>
    <w:rsid w:val="000C6A10"/>
    <w:rsid w:val="000D027C"/>
    <w:rsid w:val="000D11B8"/>
    <w:rsid w:val="000D1338"/>
    <w:rsid w:val="000D1EFD"/>
    <w:rsid w:val="000D2AB1"/>
    <w:rsid w:val="000D3A1F"/>
    <w:rsid w:val="000D44B9"/>
    <w:rsid w:val="000D477A"/>
    <w:rsid w:val="000D79F9"/>
    <w:rsid w:val="000E1C67"/>
    <w:rsid w:val="000E1FCA"/>
    <w:rsid w:val="000E3641"/>
    <w:rsid w:val="000E40F3"/>
    <w:rsid w:val="000F12AF"/>
    <w:rsid w:val="000F1631"/>
    <w:rsid w:val="000F1A40"/>
    <w:rsid w:val="000F29A5"/>
    <w:rsid w:val="000F5F00"/>
    <w:rsid w:val="000F715E"/>
    <w:rsid w:val="00102FA8"/>
    <w:rsid w:val="001033F9"/>
    <w:rsid w:val="00103E7A"/>
    <w:rsid w:val="00110068"/>
    <w:rsid w:val="001109B6"/>
    <w:rsid w:val="00114696"/>
    <w:rsid w:val="001156D4"/>
    <w:rsid w:val="00116E42"/>
    <w:rsid w:val="0011779A"/>
    <w:rsid w:val="00121BE0"/>
    <w:rsid w:val="00125EE5"/>
    <w:rsid w:val="0012660E"/>
    <w:rsid w:val="001316E6"/>
    <w:rsid w:val="00133BEF"/>
    <w:rsid w:val="00133C25"/>
    <w:rsid w:val="001414DF"/>
    <w:rsid w:val="00141FFB"/>
    <w:rsid w:val="001476E8"/>
    <w:rsid w:val="00152A19"/>
    <w:rsid w:val="001539D1"/>
    <w:rsid w:val="00154DCE"/>
    <w:rsid w:val="0015633B"/>
    <w:rsid w:val="00160F31"/>
    <w:rsid w:val="00161CA7"/>
    <w:rsid w:val="00163665"/>
    <w:rsid w:val="00163C54"/>
    <w:rsid w:val="00163E42"/>
    <w:rsid w:val="001643F2"/>
    <w:rsid w:val="0016500F"/>
    <w:rsid w:val="00172889"/>
    <w:rsid w:val="00174CDC"/>
    <w:rsid w:val="00185B07"/>
    <w:rsid w:val="00185C9F"/>
    <w:rsid w:val="00190407"/>
    <w:rsid w:val="0019357F"/>
    <w:rsid w:val="001937B1"/>
    <w:rsid w:val="00194A11"/>
    <w:rsid w:val="001974D8"/>
    <w:rsid w:val="001A1C46"/>
    <w:rsid w:val="001A28E3"/>
    <w:rsid w:val="001A3572"/>
    <w:rsid w:val="001A3C8D"/>
    <w:rsid w:val="001A494B"/>
    <w:rsid w:val="001A6A48"/>
    <w:rsid w:val="001A795F"/>
    <w:rsid w:val="001B19B5"/>
    <w:rsid w:val="001B2F77"/>
    <w:rsid w:val="001B5592"/>
    <w:rsid w:val="001B6A87"/>
    <w:rsid w:val="001C326D"/>
    <w:rsid w:val="001C521D"/>
    <w:rsid w:val="001C70F8"/>
    <w:rsid w:val="001D0E6E"/>
    <w:rsid w:val="001D0F06"/>
    <w:rsid w:val="001D14E0"/>
    <w:rsid w:val="001D1A17"/>
    <w:rsid w:val="001D29F4"/>
    <w:rsid w:val="001D3052"/>
    <w:rsid w:val="001D309C"/>
    <w:rsid w:val="001D337B"/>
    <w:rsid w:val="001D6620"/>
    <w:rsid w:val="001D7B1F"/>
    <w:rsid w:val="001E0014"/>
    <w:rsid w:val="001E0937"/>
    <w:rsid w:val="001E21B1"/>
    <w:rsid w:val="001E24F4"/>
    <w:rsid w:val="001E2988"/>
    <w:rsid w:val="001E6429"/>
    <w:rsid w:val="001F0748"/>
    <w:rsid w:val="001F694E"/>
    <w:rsid w:val="001F74CE"/>
    <w:rsid w:val="00203AE3"/>
    <w:rsid w:val="002043D7"/>
    <w:rsid w:val="00205885"/>
    <w:rsid w:val="00210870"/>
    <w:rsid w:val="00213390"/>
    <w:rsid w:val="00213960"/>
    <w:rsid w:val="00215669"/>
    <w:rsid w:val="00215A51"/>
    <w:rsid w:val="00216BF3"/>
    <w:rsid w:val="00216CB4"/>
    <w:rsid w:val="00217556"/>
    <w:rsid w:val="002216F2"/>
    <w:rsid w:val="0022187A"/>
    <w:rsid w:val="00221C8E"/>
    <w:rsid w:val="00221F87"/>
    <w:rsid w:val="00222346"/>
    <w:rsid w:val="0022310C"/>
    <w:rsid w:val="00225619"/>
    <w:rsid w:val="00225A5E"/>
    <w:rsid w:val="00226016"/>
    <w:rsid w:val="00230975"/>
    <w:rsid w:val="00233A4D"/>
    <w:rsid w:val="00234524"/>
    <w:rsid w:val="00237FFA"/>
    <w:rsid w:val="0024066F"/>
    <w:rsid w:val="00240E1D"/>
    <w:rsid w:val="00246452"/>
    <w:rsid w:val="0024720B"/>
    <w:rsid w:val="0024757E"/>
    <w:rsid w:val="002505FE"/>
    <w:rsid w:val="00250784"/>
    <w:rsid w:val="0025083B"/>
    <w:rsid w:val="00250A55"/>
    <w:rsid w:val="00251088"/>
    <w:rsid w:val="00254B98"/>
    <w:rsid w:val="00254EBE"/>
    <w:rsid w:val="00257271"/>
    <w:rsid w:val="00257C11"/>
    <w:rsid w:val="00261A3B"/>
    <w:rsid w:val="00261E2C"/>
    <w:rsid w:val="0026374C"/>
    <w:rsid w:val="00265516"/>
    <w:rsid w:val="00266337"/>
    <w:rsid w:val="002666D7"/>
    <w:rsid w:val="00267CBC"/>
    <w:rsid w:val="00270166"/>
    <w:rsid w:val="0027018D"/>
    <w:rsid w:val="0027037D"/>
    <w:rsid w:val="0027285E"/>
    <w:rsid w:val="00274008"/>
    <w:rsid w:val="00275EE3"/>
    <w:rsid w:val="002776A3"/>
    <w:rsid w:val="002819C3"/>
    <w:rsid w:val="00282A40"/>
    <w:rsid w:val="00285044"/>
    <w:rsid w:val="0029174D"/>
    <w:rsid w:val="00291CFF"/>
    <w:rsid w:val="002941EB"/>
    <w:rsid w:val="002A0DEB"/>
    <w:rsid w:val="002A2632"/>
    <w:rsid w:val="002A7523"/>
    <w:rsid w:val="002A765B"/>
    <w:rsid w:val="002B259D"/>
    <w:rsid w:val="002B2BF8"/>
    <w:rsid w:val="002B2C69"/>
    <w:rsid w:val="002B4EAA"/>
    <w:rsid w:val="002C0662"/>
    <w:rsid w:val="002C22E6"/>
    <w:rsid w:val="002C2D69"/>
    <w:rsid w:val="002C398D"/>
    <w:rsid w:val="002C4E04"/>
    <w:rsid w:val="002C6AC8"/>
    <w:rsid w:val="002D3636"/>
    <w:rsid w:val="002D6F39"/>
    <w:rsid w:val="002E0980"/>
    <w:rsid w:val="002E0D8B"/>
    <w:rsid w:val="002E0E45"/>
    <w:rsid w:val="002E2F78"/>
    <w:rsid w:val="002E7406"/>
    <w:rsid w:val="002F028A"/>
    <w:rsid w:val="002F2CA4"/>
    <w:rsid w:val="002F57D0"/>
    <w:rsid w:val="002F62B9"/>
    <w:rsid w:val="00303B2F"/>
    <w:rsid w:val="0030586D"/>
    <w:rsid w:val="003063A6"/>
    <w:rsid w:val="003105AD"/>
    <w:rsid w:val="003137CF"/>
    <w:rsid w:val="00314D55"/>
    <w:rsid w:val="003160DC"/>
    <w:rsid w:val="003241AA"/>
    <w:rsid w:val="00325713"/>
    <w:rsid w:val="003271CE"/>
    <w:rsid w:val="00332371"/>
    <w:rsid w:val="00337F57"/>
    <w:rsid w:val="003410FD"/>
    <w:rsid w:val="003438F5"/>
    <w:rsid w:val="00343ABC"/>
    <w:rsid w:val="00347E2C"/>
    <w:rsid w:val="003516C1"/>
    <w:rsid w:val="00352612"/>
    <w:rsid w:val="00353D35"/>
    <w:rsid w:val="0035715D"/>
    <w:rsid w:val="00361CC8"/>
    <w:rsid w:val="003632DB"/>
    <w:rsid w:val="00363EE4"/>
    <w:rsid w:val="00364F68"/>
    <w:rsid w:val="0037391F"/>
    <w:rsid w:val="00374BB8"/>
    <w:rsid w:val="0037638F"/>
    <w:rsid w:val="00376F1D"/>
    <w:rsid w:val="00376F27"/>
    <w:rsid w:val="003776C9"/>
    <w:rsid w:val="003865E6"/>
    <w:rsid w:val="00386A8F"/>
    <w:rsid w:val="00387C6A"/>
    <w:rsid w:val="00390D27"/>
    <w:rsid w:val="0039259F"/>
    <w:rsid w:val="00392EF8"/>
    <w:rsid w:val="00397352"/>
    <w:rsid w:val="003A0A58"/>
    <w:rsid w:val="003A49E0"/>
    <w:rsid w:val="003A4BD3"/>
    <w:rsid w:val="003A5743"/>
    <w:rsid w:val="003B1704"/>
    <w:rsid w:val="003B5838"/>
    <w:rsid w:val="003C000B"/>
    <w:rsid w:val="003C1A81"/>
    <w:rsid w:val="003C242D"/>
    <w:rsid w:val="003C3239"/>
    <w:rsid w:val="003C3297"/>
    <w:rsid w:val="003C7279"/>
    <w:rsid w:val="003D0BE0"/>
    <w:rsid w:val="003D6F1F"/>
    <w:rsid w:val="003E1469"/>
    <w:rsid w:val="003E3B51"/>
    <w:rsid w:val="003E7F1B"/>
    <w:rsid w:val="003F3DF8"/>
    <w:rsid w:val="003F531C"/>
    <w:rsid w:val="003F73B5"/>
    <w:rsid w:val="003F750A"/>
    <w:rsid w:val="003F796A"/>
    <w:rsid w:val="004002D2"/>
    <w:rsid w:val="0040059F"/>
    <w:rsid w:val="00407728"/>
    <w:rsid w:val="00412988"/>
    <w:rsid w:val="00412DA0"/>
    <w:rsid w:val="00414384"/>
    <w:rsid w:val="0041490F"/>
    <w:rsid w:val="00416132"/>
    <w:rsid w:val="00420706"/>
    <w:rsid w:val="00423ADF"/>
    <w:rsid w:val="004248E4"/>
    <w:rsid w:val="00430225"/>
    <w:rsid w:val="0043735A"/>
    <w:rsid w:val="00437988"/>
    <w:rsid w:val="00437EA3"/>
    <w:rsid w:val="00443E08"/>
    <w:rsid w:val="00446D51"/>
    <w:rsid w:val="004512D4"/>
    <w:rsid w:val="00454116"/>
    <w:rsid w:val="00455EF5"/>
    <w:rsid w:val="004572BF"/>
    <w:rsid w:val="00460AA8"/>
    <w:rsid w:val="00463CE4"/>
    <w:rsid w:val="00463F9F"/>
    <w:rsid w:val="00464CB5"/>
    <w:rsid w:val="004653A5"/>
    <w:rsid w:val="004660C2"/>
    <w:rsid w:val="00466966"/>
    <w:rsid w:val="004670A1"/>
    <w:rsid w:val="00471DDD"/>
    <w:rsid w:val="004720C8"/>
    <w:rsid w:val="004747B1"/>
    <w:rsid w:val="0047666D"/>
    <w:rsid w:val="004803E5"/>
    <w:rsid w:val="00480F48"/>
    <w:rsid w:val="00481B9E"/>
    <w:rsid w:val="0048583C"/>
    <w:rsid w:val="00491290"/>
    <w:rsid w:val="004914AA"/>
    <w:rsid w:val="004A00AB"/>
    <w:rsid w:val="004A0D35"/>
    <w:rsid w:val="004A2852"/>
    <w:rsid w:val="004A5513"/>
    <w:rsid w:val="004A5F22"/>
    <w:rsid w:val="004A6BD1"/>
    <w:rsid w:val="004A779B"/>
    <w:rsid w:val="004B094A"/>
    <w:rsid w:val="004B1061"/>
    <w:rsid w:val="004B1304"/>
    <w:rsid w:val="004B343E"/>
    <w:rsid w:val="004C13A0"/>
    <w:rsid w:val="004C22C1"/>
    <w:rsid w:val="004C22DC"/>
    <w:rsid w:val="004C4315"/>
    <w:rsid w:val="004C4430"/>
    <w:rsid w:val="004C45C8"/>
    <w:rsid w:val="004C7766"/>
    <w:rsid w:val="004D21AD"/>
    <w:rsid w:val="004D2663"/>
    <w:rsid w:val="004D4457"/>
    <w:rsid w:val="004D780B"/>
    <w:rsid w:val="004E32D0"/>
    <w:rsid w:val="004E4741"/>
    <w:rsid w:val="004F065F"/>
    <w:rsid w:val="004F0822"/>
    <w:rsid w:val="004F0C50"/>
    <w:rsid w:val="004F24D7"/>
    <w:rsid w:val="004F2FFF"/>
    <w:rsid w:val="004F4C8F"/>
    <w:rsid w:val="004F5D7E"/>
    <w:rsid w:val="00501B15"/>
    <w:rsid w:val="00504456"/>
    <w:rsid w:val="00504457"/>
    <w:rsid w:val="005054DD"/>
    <w:rsid w:val="00514B55"/>
    <w:rsid w:val="005213BD"/>
    <w:rsid w:val="00523D7D"/>
    <w:rsid w:val="00527338"/>
    <w:rsid w:val="005302AD"/>
    <w:rsid w:val="00530CDF"/>
    <w:rsid w:val="00531A37"/>
    <w:rsid w:val="00531D9E"/>
    <w:rsid w:val="00535DA5"/>
    <w:rsid w:val="00536225"/>
    <w:rsid w:val="00537B36"/>
    <w:rsid w:val="00544502"/>
    <w:rsid w:val="00545257"/>
    <w:rsid w:val="00555B56"/>
    <w:rsid w:val="005639CA"/>
    <w:rsid w:val="0056687F"/>
    <w:rsid w:val="00571823"/>
    <w:rsid w:val="00571AC0"/>
    <w:rsid w:val="0057328A"/>
    <w:rsid w:val="00574CCF"/>
    <w:rsid w:val="00585AF0"/>
    <w:rsid w:val="00592508"/>
    <w:rsid w:val="0059340D"/>
    <w:rsid w:val="00594F04"/>
    <w:rsid w:val="005A2465"/>
    <w:rsid w:val="005A751E"/>
    <w:rsid w:val="005A76FE"/>
    <w:rsid w:val="005B4D88"/>
    <w:rsid w:val="005B61F2"/>
    <w:rsid w:val="005B670F"/>
    <w:rsid w:val="005B6FDA"/>
    <w:rsid w:val="005C4DEF"/>
    <w:rsid w:val="005C6EE3"/>
    <w:rsid w:val="005D0488"/>
    <w:rsid w:val="005D1126"/>
    <w:rsid w:val="005D1965"/>
    <w:rsid w:val="005D28F6"/>
    <w:rsid w:val="005D2F30"/>
    <w:rsid w:val="005D3165"/>
    <w:rsid w:val="005D326F"/>
    <w:rsid w:val="005D3B19"/>
    <w:rsid w:val="005D411C"/>
    <w:rsid w:val="005D6B8A"/>
    <w:rsid w:val="005E0C55"/>
    <w:rsid w:val="005E10AA"/>
    <w:rsid w:val="005E5617"/>
    <w:rsid w:val="005E6904"/>
    <w:rsid w:val="005F0677"/>
    <w:rsid w:val="005F0771"/>
    <w:rsid w:val="005F1A72"/>
    <w:rsid w:val="005F2497"/>
    <w:rsid w:val="005F5C31"/>
    <w:rsid w:val="00603B70"/>
    <w:rsid w:val="00603C97"/>
    <w:rsid w:val="00605D0E"/>
    <w:rsid w:val="0060609B"/>
    <w:rsid w:val="00606F25"/>
    <w:rsid w:val="00606F72"/>
    <w:rsid w:val="00611A31"/>
    <w:rsid w:val="00611B6B"/>
    <w:rsid w:val="00611D32"/>
    <w:rsid w:val="006152E4"/>
    <w:rsid w:val="00623E07"/>
    <w:rsid w:val="00626628"/>
    <w:rsid w:val="00632FD0"/>
    <w:rsid w:val="0063440C"/>
    <w:rsid w:val="00635F20"/>
    <w:rsid w:val="00641086"/>
    <w:rsid w:val="00641635"/>
    <w:rsid w:val="00642A91"/>
    <w:rsid w:val="0064317F"/>
    <w:rsid w:val="006451FE"/>
    <w:rsid w:val="00650334"/>
    <w:rsid w:val="006522D6"/>
    <w:rsid w:val="00652AC0"/>
    <w:rsid w:val="00652D35"/>
    <w:rsid w:val="00652F32"/>
    <w:rsid w:val="00655298"/>
    <w:rsid w:val="0066331A"/>
    <w:rsid w:val="00665E50"/>
    <w:rsid w:val="00670249"/>
    <w:rsid w:val="00673509"/>
    <w:rsid w:val="00673C10"/>
    <w:rsid w:val="006770D4"/>
    <w:rsid w:val="00677915"/>
    <w:rsid w:val="00681A9C"/>
    <w:rsid w:val="00684C57"/>
    <w:rsid w:val="006924C4"/>
    <w:rsid w:val="00693721"/>
    <w:rsid w:val="006947D4"/>
    <w:rsid w:val="00697560"/>
    <w:rsid w:val="006A0A1C"/>
    <w:rsid w:val="006A48F5"/>
    <w:rsid w:val="006A5BA3"/>
    <w:rsid w:val="006B262C"/>
    <w:rsid w:val="006B65B5"/>
    <w:rsid w:val="006B6852"/>
    <w:rsid w:val="006C0139"/>
    <w:rsid w:val="006C3002"/>
    <w:rsid w:val="006C42F8"/>
    <w:rsid w:val="006C6E10"/>
    <w:rsid w:val="006C7893"/>
    <w:rsid w:val="006D0940"/>
    <w:rsid w:val="006D0C6D"/>
    <w:rsid w:val="006D15E5"/>
    <w:rsid w:val="006D2AA4"/>
    <w:rsid w:val="006D4006"/>
    <w:rsid w:val="006D476C"/>
    <w:rsid w:val="006E3649"/>
    <w:rsid w:val="006E648A"/>
    <w:rsid w:val="006E79A5"/>
    <w:rsid w:val="006F1AED"/>
    <w:rsid w:val="006F2159"/>
    <w:rsid w:val="006F667E"/>
    <w:rsid w:val="007015C1"/>
    <w:rsid w:val="00701F29"/>
    <w:rsid w:val="00704CF2"/>
    <w:rsid w:val="00713CCB"/>
    <w:rsid w:val="00720DD6"/>
    <w:rsid w:val="007224FD"/>
    <w:rsid w:val="00726A4D"/>
    <w:rsid w:val="007303D3"/>
    <w:rsid w:val="007303FA"/>
    <w:rsid w:val="00730D62"/>
    <w:rsid w:val="00735D9C"/>
    <w:rsid w:val="00736743"/>
    <w:rsid w:val="007377FF"/>
    <w:rsid w:val="00737C8D"/>
    <w:rsid w:val="00741108"/>
    <w:rsid w:val="00747FCD"/>
    <w:rsid w:val="00752263"/>
    <w:rsid w:val="00753732"/>
    <w:rsid w:val="00755BD7"/>
    <w:rsid w:val="00761F8D"/>
    <w:rsid w:val="007635F0"/>
    <w:rsid w:val="007651C6"/>
    <w:rsid w:val="00766386"/>
    <w:rsid w:val="00767414"/>
    <w:rsid w:val="00771A99"/>
    <w:rsid w:val="007728EB"/>
    <w:rsid w:val="007741F3"/>
    <w:rsid w:val="00774E13"/>
    <w:rsid w:val="007848A2"/>
    <w:rsid w:val="00787BC0"/>
    <w:rsid w:val="00792414"/>
    <w:rsid w:val="00793F64"/>
    <w:rsid w:val="00796629"/>
    <w:rsid w:val="00797D55"/>
    <w:rsid w:val="007A28D2"/>
    <w:rsid w:val="007A2B19"/>
    <w:rsid w:val="007A2F15"/>
    <w:rsid w:val="007A4617"/>
    <w:rsid w:val="007A4912"/>
    <w:rsid w:val="007A70B6"/>
    <w:rsid w:val="007B2171"/>
    <w:rsid w:val="007B6DD4"/>
    <w:rsid w:val="007C2A05"/>
    <w:rsid w:val="007C59A2"/>
    <w:rsid w:val="007D1496"/>
    <w:rsid w:val="007D2833"/>
    <w:rsid w:val="007D50B8"/>
    <w:rsid w:val="007D6505"/>
    <w:rsid w:val="007D6877"/>
    <w:rsid w:val="007D7E9C"/>
    <w:rsid w:val="007E0B66"/>
    <w:rsid w:val="007E2554"/>
    <w:rsid w:val="007E4B83"/>
    <w:rsid w:val="007E5426"/>
    <w:rsid w:val="007E6A4D"/>
    <w:rsid w:val="007E72A9"/>
    <w:rsid w:val="007E7727"/>
    <w:rsid w:val="007F0F24"/>
    <w:rsid w:val="007F0FC1"/>
    <w:rsid w:val="007F3096"/>
    <w:rsid w:val="007F5AB2"/>
    <w:rsid w:val="00812309"/>
    <w:rsid w:val="008146AE"/>
    <w:rsid w:val="0082094A"/>
    <w:rsid w:val="00820A97"/>
    <w:rsid w:val="00820F61"/>
    <w:rsid w:val="00822BD2"/>
    <w:rsid w:val="0082749D"/>
    <w:rsid w:val="00827571"/>
    <w:rsid w:val="008320C9"/>
    <w:rsid w:val="008327E4"/>
    <w:rsid w:val="00833105"/>
    <w:rsid w:val="008340BA"/>
    <w:rsid w:val="00835D72"/>
    <w:rsid w:val="00836D62"/>
    <w:rsid w:val="0083767D"/>
    <w:rsid w:val="00841434"/>
    <w:rsid w:val="008416BF"/>
    <w:rsid w:val="00847422"/>
    <w:rsid w:val="00852995"/>
    <w:rsid w:val="00856621"/>
    <w:rsid w:val="00857FE7"/>
    <w:rsid w:val="00860ED8"/>
    <w:rsid w:val="00861850"/>
    <w:rsid w:val="0086202E"/>
    <w:rsid w:val="00864A9F"/>
    <w:rsid w:val="00865682"/>
    <w:rsid w:val="0087067E"/>
    <w:rsid w:val="00870884"/>
    <w:rsid w:val="008728A3"/>
    <w:rsid w:val="00872D07"/>
    <w:rsid w:val="00873F05"/>
    <w:rsid w:val="0087439F"/>
    <w:rsid w:val="00877DC4"/>
    <w:rsid w:val="0088054D"/>
    <w:rsid w:val="00882122"/>
    <w:rsid w:val="00883376"/>
    <w:rsid w:val="0088373C"/>
    <w:rsid w:val="00886131"/>
    <w:rsid w:val="00886788"/>
    <w:rsid w:val="00887C3C"/>
    <w:rsid w:val="008902CC"/>
    <w:rsid w:val="008926A2"/>
    <w:rsid w:val="008941D6"/>
    <w:rsid w:val="00894566"/>
    <w:rsid w:val="00895AE3"/>
    <w:rsid w:val="00895D63"/>
    <w:rsid w:val="008969EA"/>
    <w:rsid w:val="008A0055"/>
    <w:rsid w:val="008A107F"/>
    <w:rsid w:val="008A2084"/>
    <w:rsid w:val="008A6387"/>
    <w:rsid w:val="008B1D2C"/>
    <w:rsid w:val="008B5CFE"/>
    <w:rsid w:val="008C1101"/>
    <w:rsid w:val="008C3778"/>
    <w:rsid w:val="008C3977"/>
    <w:rsid w:val="008C4EB8"/>
    <w:rsid w:val="008C761E"/>
    <w:rsid w:val="008D00D4"/>
    <w:rsid w:val="008D6AEA"/>
    <w:rsid w:val="008D7DFA"/>
    <w:rsid w:val="008E0694"/>
    <w:rsid w:val="008E6BA6"/>
    <w:rsid w:val="008E769D"/>
    <w:rsid w:val="008E7F92"/>
    <w:rsid w:val="008F0535"/>
    <w:rsid w:val="008F265F"/>
    <w:rsid w:val="008F2BCE"/>
    <w:rsid w:val="008F2D60"/>
    <w:rsid w:val="008F79F9"/>
    <w:rsid w:val="00901E3C"/>
    <w:rsid w:val="00902806"/>
    <w:rsid w:val="0090562B"/>
    <w:rsid w:val="00906C50"/>
    <w:rsid w:val="0090770F"/>
    <w:rsid w:val="00910251"/>
    <w:rsid w:val="00911CC5"/>
    <w:rsid w:val="009122D6"/>
    <w:rsid w:val="00915FF3"/>
    <w:rsid w:val="009179F9"/>
    <w:rsid w:val="00917AD8"/>
    <w:rsid w:val="009213DB"/>
    <w:rsid w:val="00922856"/>
    <w:rsid w:val="0092474E"/>
    <w:rsid w:val="00927BD1"/>
    <w:rsid w:val="00927F9D"/>
    <w:rsid w:val="00930842"/>
    <w:rsid w:val="00935736"/>
    <w:rsid w:val="00941448"/>
    <w:rsid w:val="00942636"/>
    <w:rsid w:val="0094680C"/>
    <w:rsid w:val="009469C8"/>
    <w:rsid w:val="00947101"/>
    <w:rsid w:val="0095113A"/>
    <w:rsid w:val="00951920"/>
    <w:rsid w:val="009607CA"/>
    <w:rsid w:val="00962DA1"/>
    <w:rsid w:val="0097179D"/>
    <w:rsid w:val="00973FF5"/>
    <w:rsid w:val="00974F1A"/>
    <w:rsid w:val="00975118"/>
    <w:rsid w:val="00981BE7"/>
    <w:rsid w:val="00981E02"/>
    <w:rsid w:val="00982E2B"/>
    <w:rsid w:val="00986CE1"/>
    <w:rsid w:val="009920CA"/>
    <w:rsid w:val="0099330F"/>
    <w:rsid w:val="00995601"/>
    <w:rsid w:val="00996BDD"/>
    <w:rsid w:val="00997522"/>
    <w:rsid w:val="00997682"/>
    <w:rsid w:val="009A259A"/>
    <w:rsid w:val="009A305A"/>
    <w:rsid w:val="009A3B31"/>
    <w:rsid w:val="009B03DC"/>
    <w:rsid w:val="009B225C"/>
    <w:rsid w:val="009B5190"/>
    <w:rsid w:val="009B7A37"/>
    <w:rsid w:val="009C20BB"/>
    <w:rsid w:val="009C25F1"/>
    <w:rsid w:val="009C56AC"/>
    <w:rsid w:val="009C589A"/>
    <w:rsid w:val="009C595A"/>
    <w:rsid w:val="009C6695"/>
    <w:rsid w:val="009D1498"/>
    <w:rsid w:val="009D262F"/>
    <w:rsid w:val="009D2F4D"/>
    <w:rsid w:val="009D326A"/>
    <w:rsid w:val="009D3CC8"/>
    <w:rsid w:val="009D607B"/>
    <w:rsid w:val="009D7722"/>
    <w:rsid w:val="009E0549"/>
    <w:rsid w:val="009E1193"/>
    <w:rsid w:val="009E140E"/>
    <w:rsid w:val="009E638D"/>
    <w:rsid w:val="009E741E"/>
    <w:rsid w:val="009F0DD5"/>
    <w:rsid w:val="009F4835"/>
    <w:rsid w:val="009F49F3"/>
    <w:rsid w:val="009F4B61"/>
    <w:rsid w:val="009F73D3"/>
    <w:rsid w:val="00A01A53"/>
    <w:rsid w:val="00A03ADE"/>
    <w:rsid w:val="00A10703"/>
    <w:rsid w:val="00A11812"/>
    <w:rsid w:val="00A124A6"/>
    <w:rsid w:val="00A130C6"/>
    <w:rsid w:val="00A1524C"/>
    <w:rsid w:val="00A15FBE"/>
    <w:rsid w:val="00A165C1"/>
    <w:rsid w:val="00A17FD2"/>
    <w:rsid w:val="00A20C73"/>
    <w:rsid w:val="00A21AD9"/>
    <w:rsid w:val="00A21F32"/>
    <w:rsid w:val="00A225D6"/>
    <w:rsid w:val="00A2518B"/>
    <w:rsid w:val="00A26043"/>
    <w:rsid w:val="00A27A1A"/>
    <w:rsid w:val="00A31F7F"/>
    <w:rsid w:val="00A330C3"/>
    <w:rsid w:val="00A369EC"/>
    <w:rsid w:val="00A40091"/>
    <w:rsid w:val="00A43B97"/>
    <w:rsid w:val="00A4441A"/>
    <w:rsid w:val="00A47D09"/>
    <w:rsid w:val="00A51EC1"/>
    <w:rsid w:val="00A52586"/>
    <w:rsid w:val="00A525D9"/>
    <w:rsid w:val="00A53AFE"/>
    <w:rsid w:val="00A5451A"/>
    <w:rsid w:val="00A54D74"/>
    <w:rsid w:val="00A5777E"/>
    <w:rsid w:val="00A61AFD"/>
    <w:rsid w:val="00A6200C"/>
    <w:rsid w:val="00A633C8"/>
    <w:rsid w:val="00A654FE"/>
    <w:rsid w:val="00A679DA"/>
    <w:rsid w:val="00A71D37"/>
    <w:rsid w:val="00A73137"/>
    <w:rsid w:val="00A77642"/>
    <w:rsid w:val="00A7794C"/>
    <w:rsid w:val="00A8148D"/>
    <w:rsid w:val="00A82F33"/>
    <w:rsid w:val="00A838C9"/>
    <w:rsid w:val="00A84321"/>
    <w:rsid w:val="00A84E8A"/>
    <w:rsid w:val="00A86037"/>
    <w:rsid w:val="00A8632A"/>
    <w:rsid w:val="00A869B5"/>
    <w:rsid w:val="00A952AD"/>
    <w:rsid w:val="00AA1AA5"/>
    <w:rsid w:val="00AA29A0"/>
    <w:rsid w:val="00AA739A"/>
    <w:rsid w:val="00AB21A1"/>
    <w:rsid w:val="00AB60A5"/>
    <w:rsid w:val="00AC1239"/>
    <w:rsid w:val="00AC2F2B"/>
    <w:rsid w:val="00AD0EF8"/>
    <w:rsid w:val="00AD490D"/>
    <w:rsid w:val="00AD5801"/>
    <w:rsid w:val="00AD75BB"/>
    <w:rsid w:val="00AE347F"/>
    <w:rsid w:val="00AE4655"/>
    <w:rsid w:val="00AE62CA"/>
    <w:rsid w:val="00AE733A"/>
    <w:rsid w:val="00AF0CD8"/>
    <w:rsid w:val="00AF4EB7"/>
    <w:rsid w:val="00AF5436"/>
    <w:rsid w:val="00AF583B"/>
    <w:rsid w:val="00B11CBE"/>
    <w:rsid w:val="00B1618B"/>
    <w:rsid w:val="00B214F6"/>
    <w:rsid w:val="00B337EA"/>
    <w:rsid w:val="00B34E72"/>
    <w:rsid w:val="00B36C1E"/>
    <w:rsid w:val="00B37314"/>
    <w:rsid w:val="00B40F52"/>
    <w:rsid w:val="00B4163A"/>
    <w:rsid w:val="00B41C0C"/>
    <w:rsid w:val="00B42981"/>
    <w:rsid w:val="00B46929"/>
    <w:rsid w:val="00B50FDA"/>
    <w:rsid w:val="00B524E2"/>
    <w:rsid w:val="00B5323D"/>
    <w:rsid w:val="00B54A31"/>
    <w:rsid w:val="00B55CFE"/>
    <w:rsid w:val="00B56168"/>
    <w:rsid w:val="00B56308"/>
    <w:rsid w:val="00B56805"/>
    <w:rsid w:val="00B57853"/>
    <w:rsid w:val="00B57AFB"/>
    <w:rsid w:val="00B601BD"/>
    <w:rsid w:val="00B60CB4"/>
    <w:rsid w:val="00B665BF"/>
    <w:rsid w:val="00B66F49"/>
    <w:rsid w:val="00B733A2"/>
    <w:rsid w:val="00B734BD"/>
    <w:rsid w:val="00B74D48"/>
    <w:rsid w:val="00B765B2"/>
    <w:rsid w:val="00B83547"/>
    <w:rsid w:val="00B83C9A"/>
    <w:rsid w:val="00B85E1B"/>
    <w:rsid w:val="00B9185D"/>
    <w:rsid w:val="00B92C4D"/>
    <w:rsid w:val="00BA5B73"/>
    <w:rsid w:val="00BA6B9C"/>
    <w:rsid w:val="00BB0267"/>
    <w:rsid w:val="00BB4125"/>
    <w:rsid w:val="00BB45E1"/>
    <w:rsid w:val="00BB546F"/>
    <w:rsid w:val="00BC2817"/>
    <w:rsid w:val="00BC29B3"/>
    <w:rsid w:val="00BC4E47"/>
    <w:rsid w:val="00BC5914"/>
    <w:rsid w:val="00BC5ABB"/>
    <w:rsid w:val="00BC73F1"/>
    <w:rsid w:val="00BD2FB9"/>
    <w:rsid w:val="00BD30B1"/>
    <w:rsid w:val="00BD7FF1"/>
    <w:rsid w:val="00BE15ED"/>
    <w:rsid w:val="00BE4986"/>
    <w:rsid w:val="00BE5B6D"/>
    <w:rsid w:val="00BF12BA"/>
    <w:rsid w:val="00BF277C"/>
    <w:rsid w:val="00BF3263"/>
    <w:rsid w:val="00BF4B2E"/>
    <w:rsid w:val="00BF4E41"/>
    <w:rsid w:val="00BF64D3"/>
    <w:rsid w:val="00BF790F"/>
    <w:rsid w:val="00C004FA"/>
    <w:rsid w:val="00C00A27"/>
    <w:rsid w:val="00C02226"/>
    <w:rsid w:val="00C02622"/>
    <w:rsid w:val="00C03EC9"/>
    <w:rsid w:val="00C04AC1"/>
    <w:rsid w:val="00C077F8"/>
    <w:rsid w:val="00C11A03"/>
    <w:rsid w:val="00C12092"/>
    <w:rsid w:val="00C12AA8"/>
    <w:rsid w:val="00C13B9A"/>
    <w:rsid w:val="00C14AE4"/>
    <w:rsid w:val="00C17C3E"/>
    <w:rsid w:val="00C20D5A"/>
    <w:rsid w:val="00C2259D"/>
    <w:rsid w:val="00C306BC"/>
    <w:rsid w:val="00C31CDA"/>
    <w:rsid w:val="00C409BD"/>
    <w:rsid w:val="00C4299A"/>
    <w:rsid w:val="00C45113"/>
    <w:rsid w:val="00C45D9D"/>
    <w:rsid w:val="00C4709F"/>
    <w:rsid w:val="00C50584"/>
    <w:rsid w:val="00C5263B"/>
    <w:rsid w:val="00C61421"/>
    <w:rsid w:val="00C63066"/>
    <w:rsid w:val="00C64447"/>
    <w:rsid w:val="00C76444"/>
    <w:rsid w:val="00C84FC0"/>
    <w:rsid w:val="00C86F2F"/>
    <w:rsid w:val="00C9208C"/>
    <w:rsid w:val="00C94699"/>
    <w:rsid w:val="00C96057"/>
    <w:rsid w:val="00C96687"/>
    <w:rsid w:val="00CA15E8"/>
    <w:rsid w:val="00CA2513"/>
    <w:rsid w:val="00CA77A2"/>
    <w:rsid w:val="00CB08AF"/>
    <w:rsid w:val="00CB4DE4"/>
    <w:rsid w:val="00CC28D8"/>
    <w:rsid w:val="00CC2AA8"/>
    <w:rsid w:val="00CC4236"/>
    <w:rsid w:val="00CC7B41"/>
    <w:rsid w:val="00CD17B4"/>
    <w:rsid w:val="00CD1929"/>
    <w:rsid w:val="00CD3BE8"/>
    <w:rsid w:val="00CD5427"/>
    <w:rsid w:val="00CE51BD"/>
    <w:rsid w:val="00CF18CC"/>
    <w:rsid w:val="00CF2FD4"/>
    <w:rsid w:val="00D00904"/>
    <w:rsid w:val="00D02F8C"/>
    <w:rsid w:val="00D03784"/>
    <w:rsid w:val="00D047D2"/>
    <w:rsid w:val="00D11FE1"/>
    <w:rsid w:val="00D12457"/>
    <w:rsid w:val="00D12735"/>
    <w:rsid w:val="00D145AD"/>
    <w:rsid w:val="00D14813"/>
    <w:rsid w:val="00D170EA"/>
    <w:rsid w:val="00D2076B"/>
    <w:rsid w:val="00D2103E"/>
    <w:rsid w:val="00D22377"/>
    <w:rsid w:val="00D22DD4"/>
    <w:rsid w:val="00D23FA0"/>
    <w:rsid w:val="00D25EA4"/>
    <w:rsid w:val="00D25F33"/>
    <w:rsid w:val="00D3005D"/>
    <w:rsid w:val="00D30E4A"/>
    <w:rsid w:val="00D33D81"/>
    <w:rsid w:val="00D37D2A"/>
    <w:rsid w:val="00D41070"/>
    <w:rsid w:val="00D415BB"/>
    <w:rsid w:val="00D423EE"/>
    <w:rsid w:val="00D43221"/>
    <w:rsid w:val="00D44C32"/>
    <w:rsid w:val="00D46F19"/>
    <w:rsid w:val="00D471FB"/>
    <w:rsid w:val="00D51EEE"/>
    <w:rsid w:val="00D52341"/>
    <w:rsid w:val="00D52C04"/>
    <w:rsid w:val="00D5596D"/>
    <w:rsid w:val="00D6354A"/>
    <w:rsid w:val="00D639ED"/>
    <w:rsid w:val="00D63BD9"/>
    <w:rsid w:val="00D672C5"/>
    <w:rsid w:val="00D67FFD"/>
    <w:rsid w:val="00D70DE0"/>
    <w:rsid w:val="00D73C33"/>
    <w:rsid w:val="00D82D73"/>
    <w:rsid w:val="00D83CAC"/>
    <w:rsid w:val="00D83F69"/>
    <w:rsid w:val="00D8796E"/>
    <w:rsid w:val="00D940CE"/>
    <w:rsid w:val="00D96294"/>
    <w:rsid w:val="00D96B73"/>
    <w:rsid w:val="00DA05B0"/>
    <w:rsid w:val="00DA1B9A"/>
    <w:rsid w:val="00DA26BB"/>
    <w:rsid w:val="00DA36D2"/>
    <w:rsid w:val="00DA452B"/>
    <w:rsid w:val="00DA55BD"/>
    <w:rsid w:val="00DA74DD"/>
    <w:rsid w:val="00DB036F"/>
    <w:rsid w:val="00DB0F10"/>
    <w:rsid w:val="00DB289D"/>
    <w:rsid w:val="00DC1F4B"/>
    <w:rsid w:val="00DC4339"/>
    <w:rsid w:val="00DC433C"/>
    <w:rsid w:val="00DD0682"/>
    <w:rsid w:val="00DD397B"/>
    <w:rsid w:val="00DE019B"/>
    <w:rsid w:val="00DE1948"/>
    <w:rsid w:val="00DE2511"/>
    <w:rsid w:val="00DE3992"/>
    <w:rsid w:val="00DE61D0"/>
    <w:rsid w:val="00DF3ED5"/>
    <w:rsid w:val="00DF4781"/>
    <w:rsid w:val="00DF49A2"/>
    <w:rsid w:val="00DF4A2A"/>
    <w:rsid w:val="00DF4D35"/>
    <w:rsid w:val="00E01B7A"/>
    <w:rsid w:val="00E0353E"/>
    <w:rsid w:val="00E03BF3"/>
    <w:rsid w:val="00E03D80"/>
    <w:rsid w:val="00E06941"/>
    <w:rsid w:val="00E108C9"/>
    <w:rsid w:val="00E1150A"/>
    <w:rsid w:val="00E13285"/>
    <w:rsid w:val="00E1403B"/>
    <w:rsid w:val="00E14066"/>
    <w:rsid w:val="00E1558E"/>
    <w:rsid w:val="00E15E36"/>
    <w:rsid w:val="00E16057"/>
    <w:rsid w:val="00E1647A"/>
    <w:rsid w:val="00E16E54"/>
    <w:rsid w:val="00E24DC5"/>
    <w:rsid w:val="00E26EE9"/>
    <w:rsid w:val="00E2755B"/>
    <w:rsid w:val="00E31E74"/>
    <w:rsid w:val="00E32017"/>
    <w:rsid w:val="00E36893"/>
    <w:rsid w:val="00E426A9"/>
    <w:rsid w:val="00E42A37"/>
    <w:rsid w:val="00E50753"/>
    <w:rsid w:val="00E52C21"/>
    <w:rsid w:val="00E52EC3"/>
    <w:rsid w:val="00E52EC7"/>
    <w:rsid w:val="00E55CC4"/>
    <w:rsid w:val="00E625F3"/>
    <w:rsid w:val="00E62DD4"/>
    <w:rsid w:val="00E647EA"/>
    <w:rsid w:val="00E6534B"/>
    <w:rsid w:val="00E65E03"/>
    <w:rsid w:val="00E705F4"/>
    <w:rsid w:val="00E71BF8"/>
    <w:rsid w:val="00E742DA"/>
    <w:rsid w:val="00E77A88"/>
    <w:rsid w:val="00E8006E"/>
    <w:rsid w:val="00E8055C"/>
    <w:rsid w:val="00E80F70"/>
    <w:rsid w:val="00E833F2"/>
    <w:rsid w:val="00E873F0"/>
    <w:rsid w:val="00E87C07"/>
    <w:rsid w:val="00E904E7"/>
    <w:rsid w:val="00E91382"/>
    <w:rsid w:val="00E95C39"/>
    <w:rsid w:val="00E97E96"/>
    <w:rsid w:val="00EA03FD"/>
    <w:rsid w:val="00EA219C"/>
    <w:rsid w:val="00EA2FFE"/>
    <w:rsid w:val="00EA4242"/>
    <w:rsid w:val="00EA632D"/>
    <w:rsid w:val="00EA7DFD"/>
    <w:rsid w:val="00EB0295"/>
    <w:rsid w:val="00EB0A10"/>
    <w:rsid w:val="00EB2BE5"/>
    <w:rsid w:val="00EB4AC3"/>
    <w:rsid w:val="00EB501C"/>
    <w:rsid w:val="00EB60BC"/>
    <w:rsid w:val="00EB7AA7"/>
    <w:rsid w:val="00EC0A1B"/>
    <w:rsid w:val="00EC18E0"/>
    <w:rsid w:val="00EC19AD"/>
    <w:rsid w:val="00EC212F"/>
    <w:rsid w:val="00EC220B"/>
    <w:rsid w:val="00EC26A3"/>
    <w:rsid w:val="00EC3246"/>
    <w:rsid w:val="00EC5285"/>
    <w:rsid w:val="00EC6583"/>
    <w:rsid w:val="00ED347F"/>
    <w:rsid w:val="00ED4CC8"/>
    <w:rsid w:val="00ED5E92"/>
    <w:rsid w:val="00ED6211"/>
    <w:rsid w:val="00EE22C4"/>
    <w:rsid w:val="00EE4B01"/>
    <w:rsid w:val="00EE6A2D"/>
    <w:rsid w:val="00EE7A50"/>
    <w:rsid w:val="00EF2B80"/>
    <w:rsid w:val="00EF4DBB"/>
    <w:rsid w:val="00F00043"/>
    <w:rsid w:val="00F01E7D"/>
    <w:rsid w:val="00F04E4D"/>
    <w:rsid w:val="00F110FC"/>
    <w:rsid w:val="00F158BD"/>
    <w:rsid w:val="00F16161"/>
    <w:rsid w:val="00F16D1C"/>
    <w:rsid w:val="00F17EB3"/>
    <w:rsid w:val="00F17FE2"/>
    <w:rsid w:val="00F21FC3"/>
    <w:rsid w:val="00F22BE5"/>
    <w:rsid w:val="00F23AB0"/>
    <w:rsid w:val="00F24ABC"/>
    <w:rsid w:val="00F258B9"/>
    <w:rsid w:val="00F2640B"/>
    <w:rsid w:val="00F27E50"/>
    <w:rsid w:val="00F30CE7"/>
    <w:rsid w:val="00F3262C"/>
    <w:rsid w:val="00F336F0"/>
    <w:rsid w:val="00F35B3B"/>
    <w:rsid w:val="00F366A7"/>
    <w:rsid w:val="00F403B8"/>
    <w:rsid w:val="00F416DC"/>
    <w:rsid w:val="00F419C2"/>
    <w:rsid w:val="00F434A6"/>
    <w:rsid w:val="00F439C2"/>
    <w:rsid w:val="00F43EA0"/>
    <w:rsid w:val="00F477FD"/>
    <w:rsid w:val="00F50EBF"/>
    <w:rsid w:val="00F530E2"/>
    <w:rsid w:val="00F53604"/>
    <w:rsid w:val="00F604EB"/>
    <w:rsid w:val="00F61723"/>
    <w:rsid w:val="00F61C25"/>
    <w:rsid w:val="00F62FF3"/>
    <w:rsid w:val="00F63306"/>
    <w:rsid w:val="00F64DAA"/>
    <w:rsid w:val="00F65A1F"/>
    <w:rsid w:val="00F661CD"/>
    <w:rsid w:val="00F6749C"/>
    <w:rsid w:val="00F676E0"/>
    <w:rsid w:val="00F709CA"/>
    <w:rsid w:val="00F73857"/>
    <w:rsid w:val="00F738D9"/>
    <w:rsid w:val="00F751F8"/>
    <w:rsid w:val="00F76F41"/>
    <w:rsid w:val="00F807B3"/>
    <w:rsid w:val="00F80FB8"/>
    <w:rsid w:val="00F8367C"/>
    <w:rsid w:val="00F848D1"/>
    <w:rsid w:val="00F849EC"/>
    <w:rsid w:val="00F84ADC"/>
    <w:rsid w:val="00F8631E"/>
    <w:rsid w:val="00F92A5F"/>
    <w:rsid w:val="00F93411"/>
    <w:rsid w:val="00F95225"/>
    <w:rsid w:val="00F960E8"/>
    <w:rsid w:val="00FA3EFB"/>
    <w:rsid w:val="00FA586D"/>
    <w:rsid w:val="00FA5A76"/>
    <w:rsid w:val="00FA60A0"/>
    <w:rsid w:val="00FA6593"/>
    <w:rsid w:val="00FA6A60"/>
    <w:rsid w:val="00FA744C"/>
    <w:rsid w:val="00FA7A3B"/>
    <w:rsid w:val="00FB1054"/>
    <w:rsid w:val="00FB6018"/>
    <w:rsid w:val="00FB6044"/>
    <w:rsid w:val="00FC1685"/>
    <w:rsid w:val="00FC2B10"/>
    <w:rsid w:val="00FC597D"/>
    <w:rsid w:val="00FC5B5A"/>
    <w:rsid w:val="00FC5D42"/>
    <w:rsid w:val="00FC6302"/>
    <w:rsid w:val="00FD0369"/>
    <w:rsid w:val="00FD250B"/>
    <w:rsid w:val="00FD7661"/>
    <w:rsid w:val="00FE3A12"/>
    <w:rsid w:val="00FE406D"/>
    <w:rsid w:val="00FE5F0F"/>
    <w:rsid w:val="00FE7E15"/>
    <w:rsid w:val="00FF0128"/>
    <w:rsid w:val="00FF68F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BAF645-B8B4-4DA7-AD4B-931E2E0D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1618B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Раздел"/>
    <w:basedOn w:val="a3"/>
    <w:next w:val="a2"/>
    <w:link w:val="10"/>
    <w:uiPriority w:val="9"/>
    <w:rsid w:val="00E52EC3"/>
    <w:pPr>
      <w:keepNext/>
      <w:suppressAutoHyphens/>
      <w:outlineLvl w:val="0"/>
    </w:pPr>
    <w:rPr>
      <w:rFonts w:cs="Arial"/>
      <w:bCs/>
      <w:kern w:val="32"/>
      <w:szCs w:val="28"/>
      <w:lang w:val="en-GB"/>
    </w:rPr>
  </w:style>
  <w:style w:type="paragraph" w:styleId="2">
    <w:name w:val="heading 2"/>
    <w:basedOn w:val="002"/>
    <w:link w:val="20"/>
    <w:uiPriority w:val="9"/>
    <w:rsid w:val="002043D7"/>
    <w:pPr>
      <w:spacing w:before="240" w:after="120"/>
      <w:ind w:left="1276" w:hanging="567"/>
      <w:outlineLvl w:val="1"/>
    </w:pPr>
    <w:rPr>
      <w:rFonts w:ascii="Arial" w:hAnsi="Arial" w:cs="Times New Roman"/>
      <w:bCs/>
      <w:lang w:val="en-GB"/>
    </w:rPr>
  </w:style>
  <w:style w:type="paragraph" w:styleId="3">
    <w:name w:val="heading 3"/>
    <w:basedOn w:val="a2"/>
    <w:link w:val="30"/>
    <w:uiPriority w:val="9"/>
    <w:rsid w:val="002043D7"/>
    <w:pPr>
      <w:spacing w:before="240" w:after="120"/>
      <w:ind w:left="1418" w:hanging="709"/>
      <w:outlineLvl w:val="2"/>
    </w:pPr>
    <w:rPr>
      <w:rFonts w:ascii="Arial" w:eastAsia="Times New Roman" w:hAnsi="Arial" w:cs="Times New Roman"/>
      <w:b/>
      <w:bCs/>
      <w:szCs w:val="20"/>
      <w:lang w:val="en-GB"/>
    </w:rPr>
  </w:style>
  <w:style w:type="paragraph" w:styleId="4">
    <w:name w:val="heading 4"/>
    <w:basedOn w:val="a2"/>
    <w:next w:val="a2"/>
    <w:link w:val="40"/>
    <w:uiPriority w:val="9"/>
    <w:unhideWhenUsed/>
    <w:rsid w:val="003A0A5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uiPriority w:val="9"/>
    <w:unhideWhenUsed/>
    <w:rsid w:val="000F5F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Обычный 1,1"/>
    <w:basedOn w:val="a4"/>
    <w:next w:val="a2"/>
    <w:link w:val="60"/>
    <w:autoRedefine/>
    <w:uiPriority w:val="9"/>
    <w:rsid w:val="0088373C"/>
    <w:pPr>
      <w:spacing w:line="264" w:lineRule="auto"/>
      <w:ind w:firstLine="709"/>
      <w:jc w:val="both"/>
      <w:outlineLvl w:val="5"/>
    </w:pPr>
    <w:rPr>
      <w:sz w:val="24"/>
      <w:szCs w:val="24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2"/>
    <w:link w:val="a9"/>
    <w:uiPriority w:val="34"/>
    <w:rsid w:val="002043D7"/>
    <w:pPr>
      <w:ind w:left="720"/>
      <w:contextualSpacing/>
    </w:pPr>
  </w:style>
  <w:style w:type="character" w:customStyle="1" w:styleId="10">
    <w:name w:val="Заголовок 1 Знак"/>
    <w:aliases w:val="Раздел Знак"/>
    <w:basedOn w:val="a5"/>
    <w:link w:val="1"/>
    <w:uiPriority w:val="9"/>
    <w:rsid w:val="00C61421"/>
    <w:rPr>
      <w:rFonts w:ascii="Times New Roman" w:eastAsia="Times New Roman" w:hAnsi="Times New Roman" w:cs="Arial"/>
      <w:b/>
      <w:bCs/>
      <w:caps/>
      <w:kern w:val="32"/>
      <w:sz w:val="26"/>
      <w:szCs w:val="28"/>
      <w:lang w:val="en-GB" w:eastAsia="ru-RU"/>
    </w:rPr>
  </w:style>
  <w:style w:type="character" w:customStyle="1" w:styleId="20">
    <w:name w:val="Заголовок 2 Знак"/>
    <w:basedOn w:val="a5"/>
    <w:link w:val="2"/>
    <w:uiPriority w:val="9"/>
    <w:rsid w:val="00C61421"/>
    <w:rPr>
      <w:rFonts w:ascii="Arial" w:eastAsia="Times New Roman" w:hAnsi="Arial" w:cs="Times New Roman"/>
      <w:b/>
      <w:bCs/>
      <w:sz w:val="24"/>
      <w:szCs w:val="20"/>
      <w:lang w:val="en-GB" w:eastAsia="ru-RU"/>
    </w:rPr>
  </w:style>
  <w:style w:type="character" w:customStyle="1" w:styleId="30">
    <w:name w:val="Заголовок 3 Знак"/>
    <w:basedOn w:val="a5"/>
    <w:link w:val="3"/>
    <w:uiPriority w:val="9"/>
    <w:rsid w:val="002043D7"/>
    <w:rPr>
      <w:rFonts w:ascii="Arial" w:eastAsia="Times New Roman" w:hAnsi="Arial" w:cs="Times New Roman"/>
      <w:b/>
      <w:bCs/>
      <w:sz w:val="24"/>
      <w:szCs w:val="20"/>
      <w:lang w:val="en-GB"/>
    </w:rPr>
  </w:style>
  <w:style w:type="paragraph" w:customStyle="1" w:styleId="aa">
    <w:name w:val="Абзац"/>
    <w:basedOn w:val="a2"/>
    <w:link w:val="11"/>
    <w:rsid w:val="002043D7"/>
    <w:rPr>
      <w:rFonts w:eastAsia="Calibri" w:cs="Times New Roman"/>
      <w:szCs w:val="26"/>
      <w:lang w:val="en-GB"/>
    </w:rPr>
  </w:style>
  <w:style w:type="character" w:customStyle="1" w:styleId="11">
    <w:name w:val="Абзац Знак1"/>
    <w:link w:val="aa"/>
    <w:qFormat/>
    <w:rsid w:val="002043D7"/>
    <w:rPr>
      <w:rFonts w:ascii="Times New Roman" w:eastAsia="Calibri" w:hAnsi="Times New Roman" w:cs="Times New Roman"/>
      <w:sz w:val="24"/>
      <w:szCs w:val="26"/>
      <w:lang w:val="en-GB"/>
    </w:rPr>
  </w:style>
  <w:style w:type="paragraph" w:customStyle="1" w:styleId="ab">
    <w:name w:val="Формула"/>
    <w:basedOn w:val="a2"/>
    <w:link w:val="ac"/>
    <w:rsid w:val="002043D7"/>
    <w:rPr>
      <w:rFonts w:eastAsia="Times New Roman" w:cs="Times New Roman"/>
      <w:sz w:val="26"/>
      <w:szCs w:val="20"/>
    </w:rPr>
  </w:style>
  <w:style w:type="character" w:customStyle="1" w:styleId="ac">
    <w:name w:val="Формула Знак"/>
    <w:basedOn w:val="a5"/>
    <w:link w:val="ab"/>
    <w:rsid w:val="002043D7"/>
    <w:rPr>
      <w:rFonts w:ascii="Times New Roman" w:eastAsia="Times New Roman" w:hAnsi="Times New Roman" w:cs="Times New Roman"/>
      <w:sz w:val="26"/>
      <w:szCs w:val="20"/>
    </w:rPr>
  </w:style>
  <w:style w:type="paragraph" w:customStyle="1" w:styleId="31">
    <w:name w:val="3)Автор"/>
    <w:basedOn w:val="a2"/>
    <w:rsid w:val="00B1618B"/>
    <w:pPr>
      <w:ind w:firstLine="0"/>
      <w:jc w:val="center"/>
    </w:pPr>
    <w:rPr>
      <w:rFonts w:eastAsia="Times New Roman" w:cs="Times New Roman"/>
      <w:b/>
      <w:sz w:val="20"/>
      <w:szCs w:val="20"/>
      <w:lang w:val="en-GB"/>
    </w:rPr>
  </w:style>
  <w:style w:type="paragraph" w:customStyle="1" w:styleId="Authoraddress">
    <w:name w:val="Author address"/>
    <w:basedOn w:val="a2"/>
    <w:rsid w:val="00B1618B"/>
    <w:pPr>
      <w:tabs>
        <w:tab w:val="left" w:pos="-1161"/>
        <w:tab w:val="left" w:pos="-720"/>
        <w:tab w:val="left" w:pos="360"/>
        <w:tab w:val="left" w:pos="426"/>
        <w:tab w:val="left" w:pos="1440"/>
      </w:tabs>
      <w:snapToGrid w:val="0"/>
      <w:ind w:firstLine="0"/>
      <w:jc w:val="center"/>
    </w:pPr>
    <w:rPr>
      <w:rFonts w:eastAsia="Times New Roman" w:cs="Times New Roman"/>
      <w:i/>
      <w:iCs/>
      <w:sz w:val="20"/>
      <w:szCs w:val="20"/>
      <w:lang w:val="en-GB"/>
    </w:rPr>
  </w:style>
  <w:style w:type="paragraph" w:customStyle="1" w:styleId="a4">
    <w:name w:val="УДК"/>
    <w:basedOn w:val="a2"/>
    <w:qFormat/>
    <w:rsid w:val="00B1618B"/>
    <w:pPr>
      <w:ind w:firstLine="0"/>
      <w:jc w:val="left"/>
    </w:pPr>
    <w:rPr>
      <w:rFonts w:eastAsia="Times New Roman" w:cs="Times New Roman"/>
      <w:sz w:val="20"/>
      <w:szCs w:val="20"/>
    </w:rPr>
  </w:style>
  <w:style w:type="paragraph" w:customStyle="1" w:styleId="51">
    <w:name w:val="5)Аннотация"/>
    <w:basedOn w:val="a2"/>
    <w:link w:val="52"/>
    <w:autoRedefine/>
    <w:qFormat/>
    <w:rsid w:val="001539D1"/>
    <w:pPr>
      <w:ind w:left="851" w:right="851" w:firstLine="0"/>
    </w:pPr>
    <w:rPr>
      <w:rFonts w:eastAsia="Times New Roman" w:cs="Times New Roman"/>
      <w:sz w:val="20"/>
      <w:szCs w:val="20"/>
    </w:rPr>
  </w:style>
  <w:style w:type="character" w:customStyle="1" w:styleId="52">
    <w:name w:val="5)Аннотация Знак"/>
    <w:basedOn w:val="a5"/>
    <w:link w:val="51"/>
    <w:rsid w:val="001539D1"/>
    <w:rPr>
      <w:rFonts w:ascii="Times New Roman" w:eastAsia="Times New Roman" w:hAnsi="Times New Roman" w:cs="Times New Roman"/>
      <w:sz w:val="20"/>
      <w:szCs w:val="20"/>
    </w:rPr>
  </w:style>
  <w:style w:type="paragraph" w:customStyle="1" w:styleId="Abstract">
    <w:name w:val="Abstract"/>
    <w:basedOn w:val="a2"/>
    <w:link w:val="Abstract0"/>
    <w:rsid w:val="002043D7"/>
    <w:pPr>
      <w:autoSpaceDE w:val="0"/>
      <w:autoSpaceDN w:val="0"/>
      <w:snapToGrid w:val="0"/>
      <w:spacing w:before="60" w:after="60"/>
      <w:ind w:left="851" w:right="851"/>
    </w:pPr>
    <w:rPr>
      <w:rFonts w:eastAsia="Times New Roman" w:cs="Times New Roman"/>
      <w:szCs w:val="20"/>
      <w:lang w:val="en-US"/>
    </w:rPr>
  </w:style>
  <w:style w:type="paragraph" w:customStyle="1" w:styleId="ad">
    <w:name w:val="Рисунок"/>
    <w:basedOn w:val="aa"/>
    <w:link w:val="ae"/>
    <w:rsid w:val="002043D7"/>
    <w:pPr>
      <w:ind w:firstLine="0"/>
      <w:jc w:val="center"/>
    </w:pPr>
    <w:rPr>
      <w:sz w:val="20"/>
      <w:lang w:val="ru-RU"/>
    </w:rPr>
  </w:style>
  <w:style w:type="character" w:customStyle="1" w:styleId="ae">
    <w:name w:val="Рисунок Знак"/>
    <w:link w:val="ad"/>
    <w:rsid w:val="002043D7"/>
    <w:rPr>
      <w:rFonts w:ascii="Times New Roman" w:eastAsia="Calibri" w:hAnsi="Times New Roman" w:cs="Times New Roman"/>
      <w:sz w:val="20"/>
      <w:szCs w:val="26"/>
    </w:rPr>
  </w:style>
  <w:style w:type="paragraph" w:customStyle="1" w:styleId="af">
    <w:name w:val="ТаблицаНазвание"/>
    <w:basedOn w:val="a2"/>
    <w:rsid w:val="002043D7"/>
    <w:rPr>
      <w:rFonts w:eastAsia="Times New Roman" w:cs="Times New Roman"/>
      <w:szCs w:val="20"/>
    </w:rPr>
  </w:style>
  <w:style w:type="paragraph" w:customStyle="1" w:styleId="af0">
    <w:name w:val="Литература"/>
    <w:basedOn w:val="a2"/>
    <w:rsid w:val="00B36C1E"/>
    <w:rPr>
      <w:rFonts w:eastAsia="Times New Roman" w:cs="Times New Roman"/>
      <w:szCs w:val="26"/>
      <w:lang w:val="en-GB"/>
    </w:rPr>
  </w:style>
  <w:style w:type="paragraph" w:styleId="af1">
    <w:name w:val="Balloon Text"/>
    <w:basedOn w:val="a2"/>
    <w:link w:val="af2"/>
    <w:uiPriority w:val="99"/>
    <w:rsid w:val="002043D7"/>
    <w:rPr>
      <w:rFonts w:ascii="Tahoma" w:eastAsia="Times New Roman" w:hAnsi="Tahoma" w:cs="Tahoma"/>
      <w:sz w:val="16"/>
      <w:szCs w:val="16"/>
      <w:lang w:val="en-GB"/>
    </w:rPr>
  </w:style>
  <w:style w:type="character" w:customStyle="1" w:styleId="af2">
    <w:name w:val="Текст выноски Знак"/>
    <w:basedOn w:val="a5"/>
    <w:link w:val="af1"/>
    <w:uiPriority w:val="99"/>
    <w:semiHidden/>
    <w:rsid w:val="002043D7"/>
    <w:rPr>
      <w:rFonts w:ascii="Tahoma" w:eastAsia="Times New Roman" w:hAnsi="Tahoma" w:cs="Tahoma"/>
      <w:sz w:val="16"/>
      <w:szCs w:val="16"/>
      <w:lang w:val="en-GB"/>
    </w:rPr>
  </w:style>
  <w:style w:type="paragraph" w:customStyle="1" w:styleId="af3">
    <w:name w:val="ТаблСодержание"/>
    <w:basedOn w:val="af"/>
    <w:rsid w:val="002043D7"/>
    <w:pPr>
      <w:jc w:val="center"/>
    </w:pPr>
    <w:rPr>
      <w:spacing w:val="-4"/>
      <w:lang w:eastAsia="ru-RU"/>
    </w:rPr>
  </w:style>
  <w:style w:type="character" w:styleId="af4">
    <w:name w:val="footnote reference"/>
    <w:semiHidden/>
    <w:rsid w:val="002043D7"/>
    <w:rPr>
      <w:vertAlign w:val="superscript"/>
    </w:rPr>
  </w:style>
  <w:style w:type="paragraph" w:customStyle="1" w:styleId="af5">
    <w:name w:val="Формула_номер"/>
    <w:basedOn w:val="ab"/>
    <w:rsid w:val="002043D7"/>
    <w:pPr>
      <w:jc w:val="right"/>
    </w:pPr>
    <w:rPr>
      <w:szCs w:val="24"/>
      <w:lang w:eastAsia="ru-RU"/>
    </w:rPr>
  </w:style>
  <w:style w:type="character" w:styleId="af6">
    <w:name w:val="Hyperlink"/>
    <w:uiPriority w:val="99"/>
    <w:unhideWhenUsed/>
    <w:rsid w:val="002043D7"/>
    <w:rPr>
      <w:color w:val="0000FF"/>
      <w:u w:val="single"/>
    </w:rPr>
  </w:style>
  <w:style w:type="paragraph" w:styleId="af7">
    <w:name w:val="endnote text"/>
    <w:basedOn w:val="a2"/>
    <w:link w:val="af8"/>
    <w:semiHidden/>
    <w:rsid w:val="002043D7"/>
    <w:pPr>
      <w:widowControl w:val="0"/>
      <w:spacing w:line="264" w:lineRule="auto"/>
      <w:ind w:firstLine="397"/>
    </w:pPr>
    <w:rPr>
      <w:rFonts w:eastAsia="Times New Roman" w:cs="Times New Roman"/>
      <w:szCs w:val="20"/>
      <w:lang w:eastAsia="ru-RU"/>
    </w:rPr>
  </w:style>
  <w:style w:type="character" w:customStyle="1" w:styleId="af8">
    <w:name w:val="Текст концевой сноски Знак"/>
    <w:basedOn w:val="a5"/>
    <w:link w:val="af7"/>
    <w:semiHidden/>
    <w:rsid w:val="002043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5"/>
    <w:semiHidden/>
    <w:rsid w:val="002043D7"/>
    <w:rPr>
      <w:vertAlign w:val="baseline"/>
    </w:rPr>
  </w:style>
  <w:style w:type="character" w:styleId="afa">
    <w:name w:val="Strong"/>
    <w:basedOn w:val="a5"/>
    <w:uiPriority w:val="22"/>
    <w:rsid w:val="002043D7"/>
    <w:rPr>
      <w:b/>
      <w:bCs/>
    </w:rPr>
  </w:style>
  <w:style w:type="character" w:customStyle="1" w:styleId="afb">
    <w:name w:val="курсив"/>
    <w:basedOn w:val="a5"/>
    <w:rsid w:val="002043D7"/>
    <w:rPr>
      <w:rFonts w:ascii="Times New Roman" w:hAnsi="Times New Roman"/>
      <w:i/>
      <w:iCs/>
      <w:noProof/>
      <w:sz w:val="24"/>
      <w:lang w:val="en-US"/>
    </w:rPr>
  </w:style>
  <w:style w:type="paragraph" w:customStyle="1" w:styleId="afc">
    <w:name w:val="По правому краю"/>
    <w:basedOn w:val="a2"/>
    <w:rsid w:val="00072371"/>
    <w:pPr>
      <w:widowControl w:val="0"/>
      <w:autoSpaceDE w:val="0"/>
      <w:autoSpaceDN w:val="0"/>
      <w:adjustRightInd w:val="0"/>
      <w:spacing w:line="264" w:lineRule="auto"/>
      <w:ind w:firstLine="0"/>
      <w:jc w:val="right"/>
    </w:pPr>
    <w:rPr>
      <w:rFonts w:eastAsia="Times New Roman" w:cs="Times New Roman"/>
      <w:szCs w:val="20"/>
      <w:lang w:eastAsia="ru-RU"/>
    </w:rPr>
  </w:style>
  <w:style w:type="paragraph" w:customStyle="1" w:styleId="afd">
    <w:name w:val="По центру"/>
    <w:basedOn w:val="a2"/>
    <w:link w:val="afe"/>
    <w:rsid w:val="002043D7"/>
    <w:pPr>
      <w:widowControl w:val="0"/>
      <w:autoSpaceDE w:val="0"/>
      <w:autoSpaceDN w:val="0"/>
      <w:adjustRightInd w:val="0"/>
      <w:spacing w:line="264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fe">
    <w:name w:val="По центру Знак"/>
    <w:basedOn w:val="a5"/>
    <w:link w:val="afd"/>
    <w:rsid w:val="002043D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">
    <w:name w:val="Без отступа"/>
    <w:basedOn w:val="a2"/>
    <w:link w:val="aff0"/>
    <w:rsid w:val="002043D7"/>
    <w:pPr>
      <w:widowControl w:val="0"/>
      <w:spacing w:line="264" w:lineRule="auto"/>
    </w:pPr>
    <w:rPr>
      <w:rFonts w:eastAsia="Times New Roman" w:cs="Times New Roman"/>
      <w:szCs w:val="20"/>
      <w:lang w:eastAsia="ru-RU"/>
    </w:rPr>
  </w:style>
  <w:style w:type="character" w:customStyle="1" w:styleId="aff0">
    <w:name w:val="Без отступа Знак"/>
    <w:basedOn w:val="a5"/>
    <w:link w:val="aff"/>
    <w:rsid w:val="002043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1">
    <w:name w:val="Номер рисунка"/>
    <w:basedOn w:val="a2"/>
    <w:rsid w:val="002043D7"/>
    <w:pPr>
      <w:widowControl w:val="0"/>
      <w:spacing w:line="264" w:lineRule="auto"/>
    </w:pPr>
    <w:rPr>
      <w:rFonts w:eastAsia="Times New Roman" w:cs="Times New Roman"/>
      <w:b/>
      <w:bCs/>
      <w:szCs w:val="20"/>
      <w:lang w:eastAsia="ru-RU"/>
    </w:rPr>
  </w:style>
  <w:style w:type="paragraph" w:customStyle="1" w:styleId="61">
    <w:name w:val="6)Подрисуночная надпись"/>
    <w:basedOn w:val="aff1"/>
    <w:rsid w:val="002043D7"/>
    <w:pPr>
      <w:jc w:val="center"/>
    </w:pPr>
  </w:style>
  <w:style w:type="table" w:styleId="aff2">
    <w:name w:val="Table Grid"/>
    <w:aliases w:val="Таблицы без границ"/>
    <w:basedOn w:val="a6"/>
    <w:uiPriority w:val="39"/>
    <w:rsid w:val="002043D7"/>
    <w:pPr>
      <w:widowControl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Cs w:val="20"/>
      <w:lang w:eastAsia="ru-RU"/>
    </w:rPr>
    <w:tblPr/>
  </w:style>
  <w:style w:type="paragraph" w:customStyle="1" w:styleId="aff3">
    <w:name w:val="Скрытый белый"/>
    <w:basedOn w:val="a2"/>
    <w:rsid w:val="002043D7"/>
    <w:pPr>
      <w:widowControl w:val="0"/>
      <w:autoSpaceDE w:val="0"/>
      <w:autoSpaceDN w:val="0"/>
      <w:adjustRightInd w:val="0"/>
      <w:spacing w:line="384" w:lineRule="auto"/>
      <w:jc w:val="center"/>
    </w:pPr>
    <w:rPr>
      <w:rFonts w:eastAsia="Times New Roman" w:cs="Times New Roman"/>
      <w:color w:val="FFFFFF"/>
      <w:sz w:val="4"/>
      <w:szCs w:val="20"/>
      <w:lang w:eastAsia="ru-RU"/>
    </w:rPr>
  </w:style>
  <w:style w:type="paragraph" w:styleId="aff4">
    <w:name w:val="caption"/>
    <w:basedOn w:val="a2"/>
    <w:next w:val="a2"/>
    <w:uiPriority w:val="35"/>
    <w:rsid w:val="002043D7"/>
    <w:rPr>
      <w:rFonts w:eastAsia="Times New Roman" w:cs="Times New Roman"/>
      <w:b/>
      <w:bCs/>
      <w:szCs w:val="20"/>
      <w:lang w:val="en-GB"/>
    </w:rPr>
  </w:style>
  <w:style w:type="character" w:customStyle="1" w:styleId="hps">
    <w:name w:val="hps"/>
    <w:basedOn w:val="a5"/>
    <w:rsid w:val="008C761E"/>
  </w:style>
  <w:style w:type="paragraph" w:customStyle="1" w:styleId="Standard">
    <w:name w:val="Standard"/>
    <w:rsid w:val="00A525D9"/>
    <w:pPr>
      <w:suppressAutoHyphens/>
      <w:autoSpaceDN w:val="0"/>
      <w:textAlignment w:val="baseline"/>
    </w:pPr>
    <w:rPr>
      <w:rFonts w:ascii="Calibri" w:eastAsia="Droid Sans Fallback" w:hAnsi="Calibri" w:cs="Calibri"/>
      <w:color w:val="000000"/>
      <w:kern w:val="3"/>
    </w:rPr>
  </w:style>
  <w:style w:type="paragraph" w:customStyle="1" w:styleId="aff5">
    <w:name w:val="БезОтступа"/>
    <w:basedOn w:val="a2"/>
    <w:rsid w:val="008902CC"/>
    <w:rPr>
      <w:rFonts w:eastAsia="Times New Roman" w:cs="Times New Roman"/>
      <w:sz w:val="26"/>
      <w:szCs w:val="20"/>
      <w:lang w:val="en-GB"/>
    </w:rPr>
  </w:style>
  <w:style w:type="character" w:customStyle="1" w:styleId="apple-converted-space">
    <w:name w:val="apple-converted-space"/>
    <w:rsid w:val="008902CC"/>
  </w:style>
  <w:style w:type="character" w:customStyle="1" w:styleId="translation-chunk">
    <w:name w:val="translation-chunk"/>
    <w:rsid w:val="008902CC"/>
  </w:style>
  <w:style w:type="character" w:customStyle="1" w:styleId="kno-fvsy">
    <w:name w:val="kno-fv _sy"/>
    <w:basedOn w:val="a5"/>
    <w:rsid w:val="00423ADF"/>
  </w:style>
  <w:style w:type="paragraph" w:styleId="aff6">
    <w:name w:val="No Spacing"/>
    <w:uiPriority w:val="1"/>
    <w:qFormat/>
    <w:rsid w:val="00423A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 Знак"/>
    <w:basedOn w:val="a2"/>
    <w:rsid w:val="009C6695"/>
    <w:pPr>
      <w:spacing w:after="160" w:line="240" w:lineRule="exact"/>
    </w:pPr>
    <w:rPr>
      <w:rFonts w:ascii="Verdana" w:eastAsia="Times New Roman" w:hAnsi="Verdana" w:cs="Times New Roman"/>
      <w:szCs w:val="20"/>
      <w:lang w:val="en-US"/>
    </w:rPr>
  </w:style>
  <w:style w:type="paragraph" w:styleId="aff7">
    <w:name w:val="Plain Text"/>
    <w:basedOn w:val="a2"/>
    <w:link w:val="aff8"/>
    <w:rsid w:val="009C6695"/>
    <w:rPr>
      <w:rFonts w:ascii="Courier New" w:eastAsia="Times New Roman" w:hAnsi="Courier New" w:cs="Times New Roman"/>
      <w:szCs w:val="20"/>
      <w:lang w:eastAsia="ru-RU"/>
    </w:rPr>
  </w:style>
  <w:style w:type="character" w:customStyle="1" w:styleId="aff8">
    <w:name w:val="Текст Знак"/>
    <w:basedOn w:val="a5"/>
    <w:link w:val="aff7"/>
    <w:rsid w:val="009C669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9">
    <w:name w:val="footnote text"/>
    <w:basedOn w:val="a2"/>
    <w:link w:val="affa"/>
    <w:semiHidden/>
    <w:rsid w:val="00376F1D"/>
    <w:rPr>
      <w:rFonts w:eastAsia="Times New Roman" w:cs="Times New Roman"/>
      <w:sz w:val="20"/>
      <w:szCs w:val="20"/>
      <w:lang w:val="en-GB" w:eastAsia="ar-SA"/>
    </w:rPr>
  </w:style>
  <w:style w:type="character" w:customStyle="1" w:styleId="affa">
    <w:name w:val="Текст сноски Знак"/>
    <w:basedOn w:val="a5"/>
    <w:link w:val="aff9"/>
    <w:semiHidden/>
    <w:rsid w:val="00376F1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12">
    <w:name w:val="Обычный1"/>
    <w:rsid w:val="00213960"/>
    <w:pPr>
      <w:widowControl w:val="0"/>
      <w:suppressAutoHyphens/>
      <w:spacing w:after="0" w:line="100" w:lineRule="atLeast"/>
    </w:pPr>
    <w:rPr>
      <w:rFonts w:ascii="Calibri" w:eastAsia="Lucida Sans Unicode" w:hAnsi="Calibri" w:cs="Mangal"/>
      <w:kern w:val="1"/>
      <w:sz w:val="20"/>
      <w:szCs w:val="20"/>
      <w:lang w:eastAsia="hi-IN" w:bidi="hi-IN"/>
    </w:rPr>
  </w:style>
  <w:style w:type="character" w:styleId="affb">
    <w:name w:val="Emphasis"/>
    <w:basedOn w:val="a5"/>
    <w:uiPriority w:val="20"/>
    <w:rsid w:val="00213960"/>
    <w:rPr>
      <w:i/>
      <w:iCs/>
    </w:rPr>
  </w:style>
  <w:style w:type="paragraph" w:styleId="affc">
    <w:name w:val="Body Text"/>
    <w:basedOn w:val="a2"/>
    <w:link w:val="affd"/>
    <w:rsid w:val="00213960"/>
    <w:pPr>
      <w:tabs>
        <w:tab w:val="left" w:pos="288"/>
      </w:tabs>
      <w:spacing w:after="120" w:line="228" w:lineRule="auto"/>
      <w:ind w:firstLine="288"/>
    </w:pPr>
    <w:rPr>
      <w:rFonts w:eastAsia="MS Mincho" w:cs="Times New Roman"/>
      <w:szCs w:val="20"/>
    </w:rPr>
  </w:style>
  <w:style w:type="character" w:customStyle="1" w:styleId="affd">
    <w:name w:val="Основной текст Знак"/>
    <w:basedOn w:val="a5"/>
    <w:link w:val="affc"/>
    <w:rsid w:val="00213960"/>
    <w:rPr>
      <w:rFonts w:ascii="Times New Roman" w:eastAsia="MS Mincho" w:hAnsi="Times New Roman" w:cs="Times New Roman"/>
      <w:sz w:val="20"/>
      <w:szCs w:val="20"/>
    </w:rPr>
  </w:style>
  <w:style w:type="paragraph" w:customStyle="1" w:styleId="affe">
    <w:name w:val="рисунок"/>
    <w:basedOn w:val="a2"/>
    <w:qFormat/>
    <w:rsid w:val="00B1618B"/>
    <w:pPr>
      <w:tabs>
        <w:tab w:val="left" w:pos="-2694"/>
        <w:tab w:val="left" w:pos="-2410"/>
        <w:tab w:val="left" w:pos="-2268"/>
        <w:tab w:val="left" w:pos="-284"/>
        <w:tab w:val="left" w:pos="567"/>
        <w:tab w:val="left" w:pos="1134"/>
        <w:tab w:val="left" w:pos="8789"/>
      </w:tabs>
      <w:ind w:firstLine="0"/>
      <w:jc w:val="center"/>
    </w:pPr>
    <w:rPr>
      <w:rFonts w:eastAsia="Times New Roman" w:cs="Times New Roman"/>
      <w:sz w:val="20"/>
      <w:szCs w:val="18"/>
      <w:lang w:eastAsia="ru-RU"/>
    </w:rPr>
  </w:style>
  <w:style w:type="paragraph" w:customStyle="1" w:styleId="21">
    <w:name w:val="Основной текст 21"/>
    <w:basedOn w:val="a2"/>
    <w:rsid w:val="00A130C6"/>
    <w:pPr>
      <w:overflowPunct w:val="0"/>
      <w:autoSpaceDE w:val="0"/>
      <w:autoSpaceDN w:val="0"/>
      <w:adjustRightInd w:val="0"/>
      <w:ind w:firstLine="397"/>
      <w:textAlignment w:val="baseline"/>
    </w:pPr>
    <w:rPr>
      <w:rFonts w:eastAsia="Times New Roman" w:cs="Times New Roman"/>
      <w:szCs w:val="20"/>
      <w:lang w:eastAsia="ru-RU"/>
    </w:rPr>
  </w:style>
  <w:style w:type="paragraph" w:styleId="afff">
    <w:name w:val="Body Text Indent"/>
    <w:basedOn w:val="a2"/>
    <w:link w:val="afff0"/>
    <w:semiHidden/>
    <w:unhideWhenUsed/>
    <w:rsid w:val="00A130C6"/>
    <w:pPr>
      <w:spacing w:after="120"/>
      <w:ind w:left="283"/>
    </w:pPr>
  </w:style>
  <w:style w:type="character" w:customStyle="1" w:styleId="afff0">
    <w:name w:val="Основной текст с отступом Знак"/>
    <w:basedOn w:val="a5"/>
    <w:link w:val="afff"/>
    <w:semiHidden/>
    <w:rsid w:val="00A130C6"/>
  </w:style>
  <w:style w:type="paragraph" w:styleId="22">
    <w:name w:val="Body Text Indent 2"/>
    <w:basedOn w:val="a2"/>
    <w:link w:val="23"/>
    <w:uiPriority w:val="99"/>
    <w:unhideWhenUsed/>
    <w:rsid w:val="00A130C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5"/>
    <w:link w:val="22"/>
    <w:uiPriority w:val="99"/>
    <w:rsid w:val="00A130C6"/>
  </w:style>
  <w:style w:type="character" w:customStyle="1" w:styleId="afff1">
    <w:name w:val="Табл_Формула Знак"/>
    <w:link w:val="afff2"/>
    <w:locked/>
    <w:rsid w:val="00FA60A0"/>
    <w:rPr>
      <w:rFonts w:ascii="Times New Roman" w:hAnsi="Times New Roman"/>
      <w:sz w:val="28"/>
      <w:szCs w:val="28"/>
    </w:rPr>
  </w:style>
  <w:style w:type="paragraph" w:customStyle="1" w:styleId="afff2">
    <w:name w:val="Табл_Формула"/>
    <w:basedOn w:val="a2"/>
    <w:link w:val="afff1"/>
    <w:rsid w:val="00FA60A0"/>
    <w:pPr>
      <w:spacing w:line="360" w:lineRule="auto"/>
      <w:contextualSpacing/>
      <w:jc w:val="center"/>
    </w:pPr>
    <w:rPr>
      <w:sz w:val="28"/>
      <w:szCs w:val="28"/>
    </w:rPr>
  </w:style>
  <w:style w:type="paragraph" w:styleId="afff3">
    <w:name w:val="Normal (Web)"/>
    <w:basedOn w:val="a2"/>
    <w:link w:val="afff4"/>
    <w:uiPriority w:val="99"/>
    <w:unhideWhenUsed/>
    <w:rsid w:val="00FA60A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references">
    <w:name w:val="references"/>
    <w:uiPriority w:val="99"/>
    <w:rsid w:val="00E03D80"/>
    <w:pPr>
      <w:numPr>
        <w:numId w:val="1"/>
      </w:numPr>
      <w:spacing w:after="50" w:line="180" w:lineRule="exact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figurecaption">
    <w:name w:val="figure caption"/>
    <w:rsid w:val="00E03D80"/>
    <w:pPr>
      <w:numPr>
        <w:numId w:val="2"/>
      </w:numPr>
      <w:tabs>
        <w:tab w:val="left" w:pos="533"/>
      </w:tabs>
      <w:spacing w:before="80" w:line="240" w:lineRule="auto"/>
      <w:ind w:left="0" w:firstLine="0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character" w:customStyle="1" w:styleId="mw-headline">
    <w:name w:val="mw-headline"/>
    <w:basedOn w:val="a5"/>
    <w:rsid w:val="005B4D88"/>
    <w:rPr>
      <w:rFonts w:cs="Times New Roman"/>
    </w:rPr>
  </w:style>
  <w:style w:type="paragraph" w:customStyle="1" w:styleId="13">
    <w:name w:val="Абзац списка1"/>
    <w:basedOn w:val="a2"/>
    <w:rsid w:val="005B4D8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f4">
    <w:name w:val="Обычный (веб) Знак"/>
    <w:basedOn w:val="a5"/>
    <w:link w:val="afff3"/>
    <w:uiPriority w:val="99"/>
    <w:rsid w:val="00250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header"/>
    <w:basedOn w:val="a2"/>
    <w:link w:val="afff6"/>
    <w:uiPriority w:val="99"/>
    <w:unhideWhenUsed/>
    <w:rsid w:val="006C0139"/>
    <w:pPr>
      <w:tabs>
        <w:tab w:val="center" w:pos="4677"/>
        <w:tab w:val="right" w:pos="9355"/>
      </w:tabs>
    </w:pPr>
  </w:style>
  <w:style w:type="character" w:customStyle="1" w:styleId="afff6">
    <w:name w:val="Верхний колонтитул Знак"/>
    <w:basedOn w:val="a5"/>
    <w:link w:val="afff5"/>
    <w:uiPriority w:val="99"/>
    <w:rsid w:val="006C0139"/>
  </w:style>
  <w:style w:type="paragraph" w:styleId="afff7">
    <w:name w:val="footer"/>
    <w:basedOn w:val="a2"/>
    <w:link w:val="afff8"/>
    <w:uiPriority w:val="99"/>
    <w:unhideWhenUsed/>
    <w:rsid w:val="006C0139"/>
    <w:pPr>
      <w:tabs>
        <w:tab w:val="center" w:pos="4677"/>
        <w:tab w:val="right" w:pos="9355"/>
      </w:tabs>
    </w:pPr>
  </w:style>
  <w:style w:type="character" w:customStyle="1" w:styleId="afff8">
    <w:name w:val="Нижний колонтитул Знак"/>
    <w:basedOn w:val="a5"/>
    <w:link w:val="afff7"/>
    <w:uiPriority w:val="99"/>
    <w:rsid w:val="006C0139"/>
  </w:style>
  <w:style w:type="character" w:customStyle="1" w:styleId="50">
    <w:name w:val="Заголовок 5 Знак"/>
    <w:basedOn w:val="a5"/>
    <w:link w:val="5"/>
    <w:uiPriority w:val="9"/>
    <w:rsid w:val="000F5F0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ff9">
    <w:name w:val="Знак"/>
    <w:basedOn w:val="a2"/>
    <w:rsid w:val="000F5F00"/>
    <w:pPr>
      <w:pageBreakBefore/>
      <w:spacing w:after="160" w:line="360" w:lineRule="auto"/>
    </w:pPr>
    <w:rPr>
      <w:rFonts w:eastAsia="Times New Roman" w:cs="Times New Roman"/>
      <w:sz w:val="28"/>
      <w:szCs w:val="20"/>
      <w:lang w:val="en-US"/>
    </w:rPr>
  </w:style>
  <w:style w:type="character" w:customStyle="1" w:styleId="24">
    <w:name w:val="Обычный2"/>
    <w:rsid w:val="000F5F00"/>
  </w:style>
  <w:style w:type="character" w:customStyle="1" w:styleId="kno-fv">
    <w:name w:val="kno-fv"/>
    <w:rsid w:val="000F5F00"/>
  </w:style>
  <w:style w:type="paragraph" w:styleId="25">
    <w:name w:val="Body Text 2"/>
    <w:basedOn w:val="a2"/>
    <w:link w:val="26"/>
    <w:uiPriority w:val="99"/>
    <w:unhideWhenUsed/>
    <w:rsid w:val="000F5F00"/>
    <w:pPr>
      <w:spacing w:after="120" w:line="480" w:lineRule="auto"/>
    </w:pPr>
  </w:style>
  <w:style w:type="character" w:customStyle="1" w:styleId="26">
    <w:name w:val="Основной текст 2 Знак"/>
    <w:basedOn w:val="a5"/>
    <w:link w:val="25"/>
    <w:uiPriority w:val="99"/>
    <w:rsid w:val="000F5F00"/>
  </w:style>
  <w:style w:type="paragraph" w:customStyle="1" w:styleId="14">
    <w:name w:val="Стиль1"/>
    <w:basedOn w:val="a2"/>
    <w:link w:val="15"/>
    <w:rsid w:val="000F5F00"/>
    <w:pPr>
      <w:widowControl w:val="0"/>
      <w:shd w:val="clear" w:color="auto" w:fill="FFFFFF"/>
      <w:autoSpaceDE w:val="0"/>
      <w:autoSpaceDN w:val="0"/>
      <w:adjustRightInd w:val="0"/>
      <w:spacing w:line="480" w:lineRule="auto"/>
    </w:pPr>
    <w:rPr>
      <w:rFonts w:eastAsia="Times New Roman" w:cs="Times New Roman"/>
      <w:b/>
      <w:bCs/>
      <w:color w:val="000000"/>
      <w:sz w:val="36"/>
      <w:szCs w:val="32"/>
      <w:lang w:eastAsia="ru-RU"/>
    </w:rPr>
  </w:style>
  <w:style w:type="paragraph" w:customStyle="1" w:styleId="14pt">
    <w:name w:val="Стиль 14 pt Черный по ширине Междустр.интервал:  полуторный"/>
    <w:basedOn w:val="a2"/>
    <w:rsid w:val="000F5F00"/>
    <w:pPr>
      <w:widowControl w:val="0"/>
      <w:shd w:val="clear" w:color="auto" w:fill="FFFFFF"/>
      <w:autoSpaceDE w:val="0"/>
      <w:autoSpaceDN w:val="0"/>
      <w:adjustRightInd w:val="0"/>
      <w:spacing w:line="360" w:lineRule="auto"/>
    </w:pPr>
    <w:rPr>
      <w:rFonts w:eastAsia="Times New Roman" w:cs="Times New Roman"/>
      <w:color w:val="000000"/>
      <w:spacing w:val="30"/>
      <w:sz w:val="28"/>
      <w:szCs w:val="20"/>
      <w:lang w:eastAsia="ru-RU"/>
    </w:rPr>
  </w:style>
  <w:style w:type="character" w:customStyle="1" w:styleId="Exact">
    <w:name w:val="Подпись к картинке Exact"/>
    <w:rsid w:val="000F5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Indent21">
    <w:name w:val="Body Text Indent 21"/>
    <w:basedOn w:val="a2"/>
    <w:rsid w:val="000F5F00"/>
    <w:pPr>
      <w:ind w:firstLine="426"/>
    </w:pPr>
    <w:rPr>
      <w:rFonts w:ascii="Arial" w:eastAsia="Times New Roman" w:hAnsi="Arial" w:cs="Times New Roman"/>
      <w:szCs w:val="20"/>
      <w:lang w:eastAsia="ru-RU"/>
    </w:rPr>
  </w:style>
  <w:style w:type="paragraph" w:customStyle="1" w:styleId="dktexjustify">
    <w:name w:val="dktexjustify"/>
    <w:basedOn w:val="a2"/>
    <w:rsid w:val="000F5F0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fffa">
    <w:name w:val="Изображение"/>
    <w:basedOn w:val="a2"/>
    <w:rsid w:val="000F5F00"/>
    <w:pPr>
      <w:keepNext/>
      <w:suppressAutoHyphens/>
      <w:spacing w:before="120" w:line="360" w:lineRule="auto"/>
      <w:jc w:val="center"/>
    </w:pPr>
    <w:rPr>
      <w:rFonts w:eastAsia="Times New Roman" w:cs="Times New Roman"/>
      <w:sz w:val="28"/>
      <w:szCs w:val="20"/>
      <w:lang w:eastAsia="ru-RU"/>
    </w:rPr>
  </w:style>
  <w:style w:type="paragraph" w:customStyle="1" w:styleId="9">
    <w:name w:val="9)Литература"/>
    <w:basedOn w:val="a2"/>
    <w:rsid w:val="000F5F00"/>
    <w:pPr>
      <w:ind w:firstLine="397"/>
    </w:pPr>
    <w:rPr>
      <w:rFonts w:eastAsia="Times New Roman" w:cs="Times New Roman"/>
      <w:szCs w:val="20"/>
      <w:lang w:eastAsia="ru-RU"/>
    </w:rPr>
  </w:style>
  <w:style w:type="paragraph" w:styleId="HTML">
    <w:name w:val="HTML Preformatted"/>
    <w:basedOn w:val="a2"/>
    <w:link w:val="HTML0"/>
    <w:uiPriority w:val="99"/>
    <w:rsid w:val="000F5F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szCs w:val="20"/>
      <w:lang w:eastAsia="ko-KR"/>
    </w:rPr>
  </w:style>
  <w:style w:type="character" w:customStyle="1" w:styleId="HTML0">
    <w:name w:val="Стандартный HTML Знак"/>
    <w:basedOn w:val="a5"/>
    <w:link w:val="HTML"/>
    <w:uiPriority w:val="99"/>
    <w:rsid w:val="000F5F00"/>
    <w:rPr>
      <w:rFonts w:ascii="Courier New" w:eastAsia="Batang" w:hAnsi="Courier New" w:cs="Courier New"/>
      <w:sz w:val="20"/>
      <w:szCs w:val="20"/>
      <w:lang w:eastAsia="ko-KR"/>
    </w:rPr>
  </w:style>
  <w:style w:type="character" w:customStyle="1" w:styleId="shorttext">
    <w:name w:val="short_text"/>
    <w:basedOn w:val="a5"/>
    <w:rsid w:val="000F5F00"/>
  </w:style>
  <w:style w:type="paragraph" w:styleId="afffb">
    <w:name w:val="List Bullet"/>
    <w:basedOn w:val="a2"/>
    <w:rsid w:val="000F5F00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ru-RU"/>
    </w:rPr>
  </w:style>
  <w:style w:type="paragraph" w:customStyle="1" w:styleId="Article">
    <w:name w:val="Article. Основной текст"/>
    <w:basedOn w:val="affc"/>
    <w:rsid w:val="000F5F00"/>
    <w:pPr>
      <w:tabs>
        <w:tab w:val="clear" w:pos="288"/>
      </w:tabs>
      <w:suppressAutoHyphens/>
      <w:spacing w:after="0" w:line="240" w:lineRule="auto"/>
      <w:ind w:firstLine="397"/>
    </w:pPr>
    <w:rPr>
      <w:rFonts w:eastAsia="Times New Roman"/>
      <w:szCs w:val="24"/>
      <w:lang w:eastAsia="zh-CN"/>
    </w:rPr>
  </w:style>
  <w:style w:type="paragraph" w:customStyle="1" w:styleId="book-authors">
    <w:name w:val="book-authors"/>
    <w:basedOn w:val="a2"/>
    <w:rsid w:val="000F5F0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fffc">
    <w:name w:val="Subtle Emphasis"/>
    <w:basedOn w:val="a5"/>
    <w:uiPriority w:val="19"/>
    <w:rsid w:val="000F5F00"/>
    <w:rPr>
      <w:rFonts w:cs="Times New Roman"/>
      <w:i/>
      <w:iCs/>
      <w:color w:val="808080" w:themeColor="text1" w:themeTint="7F"/>
    </w:rPr>
  </w:style>
  <w:style w:type="paragraph" w:customStyle="1" w:styleId="0">
    <w:name w:val="0текст"/>
    <w:basedOn w:val="a2"/>
    <w:link w:val="00"/>
    <w:rsid w:val="000F5F00"/>
    <w:pPr>
      <w:widowControl w:val="0"/>
      <w:autoSpaceDE w:val="0"/>
      <w:autoSpaceDN w:val="0"/>
      <w:adjustRightInd w:val="0"/>
      <w:ind w:firstLine="567"/>
    </w:pPr>
    <w:rPr>
      <w:rFonts w:ascii="Arial" w:eastAsia="Calibri" w:hAnsi="Arial" w:cs="Times New Roman"/>
      <w:color w:val="000000"/>
      <w:spacing w:val="-1"/>
      <w:sz w:val="18"/>
      <w:szCs w:val="18"/>
    </w:rPr>
  </w:style>
  <w:style w:type="character" w:customStyle="1" w:styleId="00">
    <w:name w:val="0текст Знак"/>
    <w:link w:val="0"/>
    <w:rsid w:val="000F5F00"/>
    <w:rPr>
      <w:rFonts w:ascii="Arial" w:eastAsia="Calibri" w:hAnsi="Arial" w:cs="Times New Roman"/>
      <w:color w:val="000000"/>
      <w:spacing w:val="-1"/>
      <w:sz w:val="18"/>
      <w:szCs w:val="18"/>
    </w:rPr>
  </w:style>
  <w:style w:type="paragraph" w:customStyle="1" w:styleId="afffd">
    <w:name w:val="Текстовый блок"/>
    <w:rsid w:val="000F5F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850"/>
      <w:jc w:val="both"/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ru-RU"/>
    </w:rPr>
  </w:style>
  <w:style w:type="paragraph" w:customStyle="1" w:styleId="afffe">
    <w:name w:val="Заголовок"/>
    <w:basedOn w:val="a3"/>
    <w:next w:val="afffd"/>
    <w:rsid w:val="000F5F00"/>
    <w:pPr>
      <w:keepNext/>
      <w:pBdr>
        <w:top w:val="nil"/>
        <w:left w:val="nil"/>
        <w:bottom w:val="nil"/>
        <w:right w:val="nil"/>
        <w:between w:val="nil"/>
        <w:bar w:val="nil"/>
      </w:pBdr>
      <w:spacing w:after="240"/>
      <w:outlineLvl w:val="0"/>
    </w:pPr>
    <w:rPr>
      <w:rFonts w:eastAsia="Arial Unicode MS" w:cs="Arial Unicode MS"/>
      <w:bCs/>
      <w:color w:val="000000"/>
      <w:sz w:val="28"/>
      <w:szCs w:val="28"/>
      <w:bdr w:val="nil"/>
    </w:rPr>
  </w:style>
  <w:style w:type="numbering" w:customStyle="1" w:styleId="a">
    <w:name w:val="Тире"/>
    <w:rsid w:val="000F5F00"/>
    <w:pPr>
      <w:numPr>
        <w:numId w:val="3"/>
      </w:numPr>
    </w:pPr>
  </w:style>
  <w:style w:type="paragraph" w:customStyle="1" w:styleId="affff">
    <w:name w:val="По умолчанию"/>
    <w:rsid w:val="000F5F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ru-RU"/>
    </w:rPr>
  </w:style>
  <w:style w:type="numbering" w:customStyle="1" w:styleId="a0">
    <w:name w:val="С числами"/>
    <w:rsid w:val="000F5F00"/>
    <w:pPr>
      <w:numPr>
        <w:numId w:val="4"/>
      </w:numPr>
    </w:pPr>
  </w:style>
  <w:style w:type="character" w:customStyle="1" w:styleId="16">
    <w:name w:val="Основной текст Знак1"/>
    <w:basedOn w:val="a5"/>
    <w:uiPriority w:val="99"/>
    <w:rsid w:val="000F5F0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7">
    <w:name w:val="Подпись к таблице (2)_"/>
    <w:basedOn w:val="a5"/>
    <w:link w:val="210"/>
    <w:uiPriority w:val="99"/>
    <w:rsid w:val="000F5F00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32">
    <w:name w:val="Подпись к таблице (3)_"/>
    <w:basedOn w:val="a5"/>
    <w:link w:val="310"/>
    <w:uiPriority w:val="99"/>
    <w:rsid w:val="000F5F00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41">
    <w:name w:val="Основной текст (4)_"/>
    <w:basedOn w:val="a5"/>
    <w:link w:val="410"/>
    <w:rsid w:val="000F5F00"/>
    <w:rPr>
      <w:rFonts w:ascii="Arial" w:hAnsi="Arial" w:cs="Arial"/>
      <w:sz w:val="16"/>
      <w:szCs w:val="16"/>
      <w:shd w:val="clear" w:color="auto" w:fill="FFFFFF"/>
    </w:rPr>
  </w:style>
  <w:style w:type="character" w:customStyle="1" w:styleId="44">
    <w:name w:val="Основной текст (4)4"/>
    <w:basedOn w:val="41"/>
    <w:uiPriority w:val="99"/>
    <w:rsid w:val="000F5F00"/>
    <w:rPr>
      <w:rFonts w:ascii="Arial" w:hAnsi="Arial" w:cs="Arial"/>
      <w:sz w:val="16"/>
      <w:szCs w:val="16"/>
      <w:shd w:val="clear" w:color="auto" w:fill="FFFFFF"/>
    </w:rPr>
  </w:style>
  <w:style w:type="character" w:customStyle="1" w:styleId="240">
    <w:name w:val="Подпись к таблице (2)4"/>
    <w:basedOn w:val="27"/>
    <w:uiPriority w:val="99"/>
    <w:rsid w:val="000F5F00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34">
    <w:name w:val="Подпись к таблице (3)4"/>
    <w:basedOn w:val="32"/>
    <w:uiPriority w:val="99"/>
    <w:rsid w:val="000F5F00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5"/>
    <w:link w:val="101"/>
    <w:uiPriority w:val="99"/>
    <w:rsid w:val="000F5F0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02">
    <w:name w:val="Основной текст (10)"/>
    <w:basedOn w:val="100"/>
    <w:uiPriority w:val="99"/>
    <w:rsid w:val="000F5F0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33">
    <w:name w:val="Основной текст (3)_"/>
    <w:basedOn w:val="a5"/>
    <w:link w:val="311"/>
    <w:uiPriority w:val="99"/>
    <w:rsid w:val="000F5F0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fff0">
    <w:name w:val="Основной текст + Полужирный"/>
    <w:basedOn w:val="16"/>
    <w:uiPriority w:val="99"/>
    <w:rsid w:val="000F5F0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53">
    <w:name w:val="Основной текст + Курсив5"/>
    <w:aliases w:val="Интервал 1 pt4"/>
    <w:basedOn w:val="16"/>
    <w:uiPriority w:val="99"/>
    <w:rsid w:val="000F5F00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16"/>
    <w:uiPriority w:val="99"/>
    <w:rsid w:val="000F5F00"/>
    <w:rPr>
      <w:rFonts w:ascii="Times New Roman" w:hAnsi="Times New Roman" w:cs="Times New Roman"/>
      <w:spacing w:val="50"/>
      <w:sz w:val="20"/>
      <w:szCs w:val="20"/>
      <w:shd w:val="clear" w:color="auto" w:fill="FFFFFF"/>
    </w:rPr>
  </w:style>
  <w:style w:type="character" w:customStyle="1" w:styleId="90">
    <w:name w:val="Основной текст (9)_"/>
    <w:basedOn w:val="a5"/>
    <w:link w:val="91"/>
    <w:uiPriority w:val="99"/>
    <w:rsid w:val="000F5F00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</w:rPr>
  </w:style>
  <w:style w:type="character" w:customStyle="1" w:styleId="92">
    <w:name w:val="Основной текст (9)"/>
    <w:basedOn w:val="90"/>
    <w:uiPriority w:val="99"/>
    <w:rsid w:val="000F5F00"/>
    <w:rPr>
      <w:rFonts w:ascii="Times New Roman" w:hAnsi="Times New Roman" w:cs="Times New Roman"/>
      <w:i/>
      <w:iCs/>
      <w:spacing w:val="20"/>
      <w:sz w:val="20"/>
      <w:szCs w:val="20"/>
      <w:shd w:val="clear" w:color="auto" w:fill="FFFFFF"/>
    </w:rPr>
  </w:style>
  <w:style w:type="character" w:customStyle="1" w:styleId="93">
    <w:name w:val="Основной текст (9) + Не курсив"/>
    <w:aliases w:val="Интервал 0 pt"/>
    <w:basedOn w:val="90"/>
    <w:uiPriority w:val="99"/>
    <w:rsid w:val="000F5F00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42">
    <w:name w:val="Основной текст + Курсив4"/>
    <w:aliases w:val="Интервал 2 pt"/>
    <w:basedOn w:val="16"/>
    <w:uiPriority w:val="99"/>
    <w:rsid w:val="000F5F00"/>
    <w:rPr>
      <w:rFonts w:ascii="Times New Roman" w:hAnsi="Times New Roman" w:cs="Times New Roman"/>
      <w:i/>
      <w:iCs/>
      <w:spacing w:val="40"/>
      <w:sz w:val="20"/>
      <w:szCs w:val="20"/>
      <w:shd w:val="clear" w:color="auto" w:fill="FFFFFF"/>
      <w:lang w:val="en-US" w:eastAsia="en-US"/>
    </w:rPr>
  </w:style>
  <w:style w:type="paragraph" w:customStyle="1" w:styleId="210">
    <w:name w:val="Подпись к таблице (2)1"/>
    <w:basedOn w:val="a2"/>
    <w:link w:val="27"/>
    <w:uiPriority w:val="99"/>
    <w:rsid w:val="000F5F00"/>
    <w:pPr>
      <w:shd w:val="clear" w:color="auto" w:fill="FFFFFF"/>
      <w:spacing w:line="240" w:lineRule="atLeast"/>
    </w:pPr>
    <w:rPr>
      <w:rFonts w:cs="Times New Roman"/>
      <w:i/>
      <w:iCs/>
      <w:sz w:val="16"/>
      <w:szCs w:val="16"/>
    </w:rPr>
  </w:style>
  <w:style w:type="paragraph" w:customStyle="1" w:styleId="310">
    <w:name w:val="Подпись к таблице (3)1"/>
    <w:basedOn w:val="a2"/>
    <w:link w:val="32"/>
    <w:uiPriority w:val="99"/>
    <w:rsid w:val="000F5F00"/>
    <w:pPr>
      <w:shd w:val="clear" w:color="auto" w:fill="FFFFFF"/>
      <w:spacing w:line="240" w:lineRule="atLeast"/>
    </w:pPr>
    <w:rPr>
      <w:rFonts w:cs="Times New Roman"/>
      <w:b/>
      <w:bCs/>
      <w:sz w:val="16"/>
      <w:szCs w:val="16"/>
    </w:rPr>
  </w:style>
  <w:style w:type="paragraph" w:customStyle="1" w:styleId="410">
    <w:name w:val="Основной текст (4)1"/>
    <w:basedOn w:val="a2"/>
    <w:link w:val="41"/>
    <w:uiPriority w:val="99"/>
    <w:rsid w:val="000F5F00"/>
    <w:pPr>
      <w:shd w:val="clear" w:color="auto" w:fill="FFFFFF"/>
      <w:spacing w:line="240" w:lineRule="atLeast"/>
      <w:jc w:val="center"/>
    </w:pPr>
    <w:rPr>
      <w:rFonts w:ascii="Arial" w:hAnsi="Arial" w:cs="Arial"/>
      <w:sz w:val="16"/>
      <w:szCs w:val="16"/>
    </w:rPr>
  </w:style>
  <w:style w:type="paragraph" w:customStyle="1" w:styleId="101">
    <w:name w:val="Основной текст (10)1"/>
    <w:basedOn w:val="a2"/>
    <w:link w:val="100"/>
    <w:uiPriority w:val="99"/>
    <w:rsid w:val="000F5F00"/>
    <w:pPr>
      <w:shd w:val="clear" w:color="auto" w:fill="FFFFFF"/>
      <w:spacing w:line="240" w:lineRule="atLeast"/>
      <w:jc w:val="center"/>
    </w:pPr>
    <w:rPr>
      <w:rFonts w:cs="Times New Roman"/>
      <w:sz w:val="18"/>
      <w:szCs w:val="18"/>
    </w:rPr>
  </w:style>
  <w:style w:type="paragraph" w:customStyle="1" w:styleId="311">
    <w:name w:val="Основной текст (3)1"/>
    <w:basedOn w:val="a2"/>
    <w:link w:val="33"/>
    <w:uiPriority w:val="99"/>
    <w:rsid w:val="000F5F00"/>
    <w:pPr>
      <w:shd w:val="clear" w:color="auto" w:fill="FFFFFF"/>
      <w:spacing w:line="235" w:lineRule="exact"/>
      <w:ind w:firstLine="280"/>
    </w:pPr>
    <w:rPr>
      <w:rFonts w:cs="Times New Roman"/>
      <w:b/>
      <w:bCs/>
      <w:szCs w:val="20"/>
    </w:rPr>
  </w:style>
  <w:style w:type="paragraph" w:customStyle="1" w:styleId="91">
    <w:name w:val="Основной текст (9)1"/>
    <w:basedOn w:val="a2"/>
    <w:link w:val="90"/>
    <w:uiPriority w:val="99"/>
    <w:rsid w:val="000F5F00"/>
    <w:pPr>
      <w:shd w:val="clear" w:color="auto" w:fill="FFFFFF"/>
      <w:spacing w:line="235" w:lineRule="exact"/>
    </w:pPr>
    <w:rPr>
      <w:rFonts w:cs="Times New Roman"/>
      <w:i/>
      <w:iCs/>
      <w:spacing w:val="20"/>
      <w:szCs w:val="20"/>
    </w:rPr>
  </w:style>
  <w:style w:type="character" w:customStyle="1" w:styleId="WW8Num1z0">
    <w:name w:val="WW8Num1z0"/>
    <w:rsid w:val="000F5F00"/>
    <w:rPr>
      <w:rFonts w:ascii="Symbol" w:hAnsi="Symbol"/>
    </w:rPr>
  </w:style>
  <w:style w:type="character" w:customStyle="1" w:styleId="WW8Num1z1">
    <w:name w:val="WW8Num1z1"/>
    <w:rsid w:val="000F5F00"/>
    <w:rPr>
      <w:rFonts w:ascii="Courier New" w:hAnsi="Courier New" w:cs="Courier New"/>
    </w:rPr>
  </w:style>
  <w:style w:type="character" w:customStyle="1" w:styleId="WW8Num1z2">
    <w:name w:val="WW8Num1z2"/>
    <w:rsid w:val="000F5F00"/>
    <w:rPr>
      <w:rFonts w:ascii="Wingdings" w:hAnsi="Wingdings"/>
    </w:rPr>
  </w:style>
  <w:style w:type="character" w:customStyle="1" w:styleId="17">
    <w:name w:val="Основной шрифт абзаца1"/>
    <w:rsid w:val="000F5F00"/>
  </w:style>
  <w:style w:type="character" w:customStyle="1" w:styleId="affff1">
    <w:name w:val="Абзац Знак"/>
    <w:rsid w:val="000F5F00"/>
    <w:rPr>
      <w:sz w:val="26"/>
      <w:szCs w:val="26"/>
      <w:lang w:val="ru-RU" w:eastAsia="ar-SA" w:bidi="ar-SA"/>
    </w:rPr>
  </w:style>
  <w:style w:type="character" w:customStyle="1" w:styleId="affff2">
    <w:name w:val="Символ сноски"/>
    <w:rsid w:val="000F5F00"/>
    <w:rPr>
      <w:vertAlign w:val="superscript"/>
    </w:rPr>
  </w:style>
  <w:style w:type="paragraph" w:styleId="affff3">
    <w:name w:val="List"/>
    <w:basedOn w:val="affc"/>
    <w:rsid w:val="000F5F00"/>
    <w:pPr>
      <w:tabs>
        <w:tab w:val="clear" w:pos="288"/>
      </w:tabs>
      <w:spacing w:line="240" w:lineRule="auto"/>
      <w:ind w:firstLine="0"/>
      <w:jc w:val="left"/>
    </w:pPr>
    <w:rPr>
      <w:rFonts w:ascii="Arial" w:eastAsia="Times New Roman" w:hAnsi="Arial" w:cs="Mangal"/>
      <w:lang w:val="en-GB" w:eastAsia="ar-SA"/>
    </w:rPr>
  </w:style>
  <w:style w:type="paragraph" w:customStyle="1" w:styleId="18">
    <w:name w:val="Название1"/>
    <w:basedOn w:val="a2"/>
    <w:rsid w:val="000F5F00"/>
    <w:pPr>
      <w:suppressLineNumbers/>
      <w:spacing w:before="120" w:after="120"/>
    </w:pPr>
    <w:rPr>
      <w:rFonts w:ascii="Arial" w:eastAsia="Times New Roman" w:hAnsi="Arial" w:cs="Mangal"/>
      <w:i/>
      <w:iCs/>
      <w:szCs w:val="24"/>
      <w:lang w:val="en-GB" w:eastAsia="ar-SA"/>
    </w:rPr>
  </w:style>
  <w:style w:type="paragraph" w:customStyle="1" w:styleId="19">
    <w:name w:val="Указатель1"/>
    <w:basedOn w:val="a2"/>
    <w:rsid w:val="000F5F00"/>
    <w:pPr>
      <w:suppressLineNumbers/>
    </w:pPr>
    <w:rPr>
      <w:rFonts w:ascii="Arial" w:eastAsia="Times New Roman" w:hAnsi="Arial" w:cs="Mangal"/>
      <w:szCs w:val="20"/>
      <w:lang w:val="en-GB" w:eastAsia="ar-SA"/>
    </w:rPr>
  </w:style>
  <w:style w:type="paragraph" w:customStyle="1" w:styleId="affff4">
    <w:name w:val="Содержимое библиогр списка"/>
    <w:basedOn w:val="a2"/>
    <w:link w:val="affff5"/>
    <w:qFormat/>
    <w:rsid w:val="009E638D"/>
    <w:pPr>
      <w:suppressLineNumbers/>
      <w:ind w:firstLine="284"/>
    </w:pPr>
    <w:rPr>
      <w:rFonts w:eastAsia="Times New Roman" w:cs="Times New Roman"/>
      <w:sz w:val="20"/>
      <w:szCs w:val="20"/>
      <w:lang w:val="en-GB" w:eastAsia="ar-SA"/>
    </w:rPr>
  </w:style>
  <w:style w:type="paragraph" w:customStyle="1" w:styleId="affff6">
    <w:name w:val="Заголовок таблицы"/>
    <w:basedOn w:val="affff4"/>
    <w:rsid w:val="000F5F00"/>
  </w:style>
  <w:style w:type="paragraph" w:styleId="affff7">
    <w:name w:val="Document Map"/>
    <w:basedOn w:val="a2"/>
    <w:link w:val="affff8"/>
    <w:uiPriority w:val="99"/>
    <w:semiHidden/>
    <w:rsid w:val="000F5F00"/>
    <w:pPr>
      <w:shd w:val="clear" w:color="auto" w:fill="000080"/>
    </w:pPr>
    <w:rPr>
      <w:rFonts w:ascii="Tahoma" w:eastAsia="Times New Roman" w:hAnsi="Tahoma" w:cs="Tahoma"/>
      <w:szCs w:val="20"/>
      <w:lang w:val="en-GB" w:eastAsia="ar-SA"/>
    </w:rPr>
  </w:style>
  <w:style w:type="character" w:customStyle="1" w:styleId="affff8">
    <w:name w:val="Схема документа Знак"/>
    <w:basedOn w:val="a5"/>
    <w:link w:val="affff7"/>
    <w:uiPriority w:val="99"/>
    <w:semiHidden/>
    <w:rsid w:val="000F5F00"/>
    <w:rPr>
      <w:rFonts w:ascii="Tahoma" w:eastAsia="Times New Roman" w:hAnsi="Tahoma" w:cs="Tahoma"/>
      <w:sz w:val="20"/>
      <w:szCs w:val="20"/>
      <w:shd w:val="clear" w:color="auto" w:fill="000080"/>
      <w:lang w:val="en-GB" w:eastAsia="ar-SA"/>
    </w:rPr>
  </w:style>
  <w:style w:type="character" w:styleId="affff9">
    <w:name w:val="page number"/>
    <w:basedOn w:val="a5"/>
    <w:rsid w:val="000F5F00"/>
  </w:style>
  <w:style w:type="paragraph" w:styleId="affffa">
    <w:name w:val="TOC Heading"/>
    <w:basedOn w:val="1"/>
    <w:next w:val="a2"/>
    <w:uiPriority w:val="39"/>
    <w:unhideWhenUsed/>
    <w:rsid w:val="000F5F00"/>
    <w:pPr>
      <w:keepLines/>
      <w:suppressAutoHyphens w:val="0"/>
      <w:spacing w:before="480" w:line="276" w:lineRule="auto"/>
      <w:ind w:firstLine="709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lang w:val="ru-RU" w:eastAsia="en-US"/>
    </w:rPr>
  </w:style>
  <w:style w:type="paragraph" w:customStyle="1" w:styleId="002">
    <w:name w:val="002_Авторы"/>
    <w:basedOn w:val="a2"/>
    <w:rsid w:val="000F5F00"/>
    <w:pPr>
      <w:spacing w:line="20" w:lineRule="atLeast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character" w:customStyle="1" w:styleId="st">
    <w:name w:val="st"/>
    <w:basedOn w:val="a5"/>
    <w:rsid w:val="000F5F00"/>
  </w:style>
  <w:style w:type="paragraph" w:customStyle="1" w:styleId="affffb">
    <w:name w:val="Мой абзац"/>
    <w:basedOn w:val="a2"/>
    <w:link w:val="affffc"/>
    <w:rsid w:val="000F5F00"/>
    <w:rPr>
      <w:rFonts w:eastAsia="Times New Roman" w:cs="Times New Roman"/>
      <w:sz w:val="28"/>
      <w:szCs w:val="26"/>
    </w:rPr>
  </w:style>
  <w:style w:type="character" w:customStyle="1" w:styleId="affffc">
    <w:name w:val="Мой абзац Знак"/>
    <w:link w:val="affffb"/>
    <w:locked/>
    <w:rsid w:val="000F5F00"/>
    <w:rPr>
      <w:rFonts w:ascii="Times New Roman" w:eastAsia="Times New Roman" w:hAnsi="Times New Roman" w:cs="Times New Roman"/>
      <w:sz w:val="28"/>
      <w:szCs w:val="26"/>
    </w:rPr>
  </w:style>
  <w:style w:type="character" w:customStyle="1" w:styleId="-">
    <w:name w:val="Интернет-ссылка"/>
    <w:uiPriority w:val="99"/>
    <w:unhideWhenUsed/>
    <w:rsid w:val="004C22DC"/>
    <w:rPr>
      <w:color w:val="0000FF"/>
      <w:u w:val="single"/>
    </w:rPr>
  </w:style>
  <w:style w:type="paragraph" w:customStyle="1" w:styleId="2221232">
    <w:name w:val="Д2221232"/>
    <w:basedOn w:val="a2"/>
    <w:rsid w:val="004C22DC"/>
    <w:pPr>
      <w:shd w:val="clear" w:color="auto" w:fill="FFFFFF"/>
      <w:suppressAutoHyphens/>
    </w:pPr>
    <w:rPr>
      <w:rFonts w:eastAsia="Calibri" w:cs="Times New Roman"/>
      <w:color w:val="000000"/>
      <w:szCs w:val="28"/>
      <w:lang w:val="en-GB"/>
    </w:rPr>
  </w:style>
  <w:style w:type="paragraph" w:customStyle="1" w:styleId="tablecolhead">
    <w:name w:val="table col head"/>
    <w:basedOn w:val="a2"/>
    <w:uiPriority w:val="99"/>
    <w:rsid w:val="004C22DC"/>
    <w:pPr>
      <w:ind w:firstLine="289"/>
      <w:jc w:val="center"/>
    </w:pPr>
    <w:rPr>
      <w:rFonts w:eastAsia="Times New Roman" w:cs="Times New Roman"/>
      <w:b/>
      <w:bCs/>
      <w:sz w:val="16"/>
      <w:szCs w:val="16"/>
      <w:lang w:val="en-US"/>
    </w:rPr>
  </w:style>
  <w:style w:type="paragraph" w:customStyle="1" w:styleId="tablecolsubhead">
    <w:name w:val="table col subhead"/>
    <w:basedOn w:val="tablecolhead"/>
    <w:uiPriority w:val="99"/>
    <w:rsid w:val="004C22DC"/>
    <w:rPr>
      <w:i/>
      <w:iCs/>
      <w:sz w:val="15"/>
      <w:szCs w:val="15"/>
    </w:rPr>
  </w:style>
  <w:style w:type="character" w:customStyle="1" w:styleId="Bodytext2Exact">
    <w:name w:val="Body text (2) Exact"/>
    <w:basedOn w:val="a5"/>
    <w:link w:val="Bodytext2"/>
    <w:rsid w:val="004C22DC"/>
    <w:rPr>
      <w:sz w:val="20"/>
      <w:szCs w:val="20"/>
      <w:shd w:val="clear" w:color="auto" w:fill="FFFFFF"/>
    </w:rPr>
  </w:style>
  <w:style w:type="character" w:customStyle="1" w:styleId="Bodytext2Exact1">
    <w:name w:val="Body text (2) Exact1"/>
    <w:basedOn w:val="Bodytext2Exact"/>
    <w:rsid w:val="004C22D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213ptBoldExact">
    <w:name w:val="Body text (2) + 13 pt;Bold Exact"/>
    <w:basedOn w:val="Bodytext2Exact"/>
    <w:rsid w:val="004C22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BoldExact">
    <w:name w:val="Body text (2) + Bold Exact"/>
    <w:basedOn w:val="Bodytext2Exact"/>
    <w:rsid w:val="004C22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character" w:customStyle="1" w:styleId="Bodytext295ptItalicExact">
    <w:name w:val="Body text (2) + 9.5 pt;Italic Exact"/>
    <w:basedOn w:val="Bodytext2Exact"/>
    <w:rsid w:val="004C22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Bodytext2">
    <w:name w:val="Body text (2)"/>
    <w:basedOn w:val="a2"/>
    <w:link w:val="Bodytext2Exact"/>
    <w:rsid w:val="004C22DC"/>
    <w:pPr>
      <w:widowControl w:val="0"/>
      <w:shd w:val="clear" w:color="auto" w:fill="FFFFFF"/>
    </w:pPr>
    <w:rPr>
      <w:szCs w:val="20"/>
    </w:rPr>
  </w:style>
  <w:style w:type="paragraph" w:customStyle="1" w:styleId="affffd">
    <w:name w:val="Ôîðìóëà"/>
    <w:basedOn w:val="a2"/>
    <w:rsid w:val="004C22DC"/>
    <w:pPr>
      <w:widowControl w:val="0"/>
      <w:tabs>
        <w:tab w:val="center" w:pos="4820"/>
        <w:tab w:val="right" w:pos="9639"/>
      </w:tabs>
      <w:spacing w:before="40" w:after="40" w:line="220" w:lineRule="atLeast"/>
    </w:pPr>
    <w:rPr>
      <w:rFonts w:eastAsia="Times New Roman" w:cs="Times New Roman"/>
      <w:szCs w:val="20"/>
      <w:lang w:eastAsia="ru-RU"/>
    </w:rPr>
  </w:style>
  <w:style w:type="character" w:customStyle="1" w:styleId="BodytextItalic">
    <w:name w:val="Body text + Italic"/>
    <w:basedOn w:val="a5"/>
    <w:rsid w:val="004C22D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8">
    <w:name w:val="2)УДК"/>
    <w:basedOn w:val="a2"/>
    <w:uiPriority w:val="99"/>
    <w:rsid w:val="00215669"/>
    <w:pPr>
      <w:tabs>
        <w:tab w:val="left" w:pos="1350"/>
      </w:tabs>
      <w:spacing w:before="720" w:after="240"/>
    </w:pPr>
    <w:rPr>
      <w:rFonts w:eastAsia="Times New Roman" w:cs="Times New Roman"/>
      <w:szCs w:val="20"/>
      <w:lang w:eastAsia="ru-RU"/>
    </w:rPr>
  </w:style>
  <w:style w:type="paragraph" w:customStyle="1" w:styleId="1a">
    <w:name w:val="1)Название статьи"/>
    <w:basedOn w:val="a2"/>
    <w:rsid w:val="00215669"/>
    <w:pPr>
      <w:spacing w:after="240"/>
      <w:jc w:val="center"/>
    </w:pPr>
    <w:rPr>
      <w:rFonts w:eastAsia="Times New Roman" w:cs="Times New Roman"/>
      <w:b/>
      <w:caps/>
      <w:sz w:val="28"/>
      <w:szCs w:val="20"/>
      <w:lang w:eastAsia="ru-RU"/>
    </w:rPr>
  </w:style>
  <w:style w:type="paragraph" w:customStyle="1" w:styleId="Default">
    <w:name w:val="Default"/>
    <w:basedOn w:val="a2"/>
    <w:rsid w:val="00D44C32"/>
    <w:pPr>
      <w:widowControl w:val="0"/>
      <w:suppressAutoHyphens/>
      <w:autoSpaceDE w:val="0"/>
      <w:spacing w:line="100" w:lineRule="atLeast"/>
      <w:textAlignment w:val="baseline"/>
    </w:pPr>
    <w:rPr>
      <w:rFonts w:eastAsia="Times New Roman" w:cs="Times New Roman"/>
      <w:color w:val="000000"/>
      <w:kern w:val="1"/>
      <w:szCs w:val="24"/>
      <w:lang w:eastAsia="hi-IN" w:bidi="hi-IN"/>
    </w:rPr>
  </w:style>
  <w:style w:type="character" w:customStyle="1" w:styleId="affffe">
    <w:name w:val="Подпись к картинке_"/>
    <w:basedOn w:val="a5"/>
    <w:link w:val="afffff"/>
    <w:rsid w:val="00D44C3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">
    <w:name w:val="Подпись к картинке"/>
    <w:basedOn w:val="a2"/>
    <w:link w:val="affffe"/>
    <w:rsid w:val="00D44C32"/>
    <w:pPr>
      <w:widowControl w:val="0"/>
      <w:shd w:val="clear" w:color="auto" w:fill="FFFFFF"/>
      <w:spacing w:line="0" w:lineRule="atLeast"/>
    </w:pPr>
    <w:rPr>
      <w:rFonts w:eastAsia="Times New Roman" w:cs="Times New Roman"/>
      <w:sz w:val="17"/>
      <w:szCs w:val="17"/>
    </w:rPr>
  </w:style>
  <w:style w:type="character" w:customStyle="1" w:styleId="afffff0">
    <w:name w:val="Основной текст_"/>
    <w:basedOn w:val="a5"/>
    <w:link w:val="1b"/>
    <w:rsid w:val="00D44C3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b">
    <w:name w:val="Основной текст1"/>
    <w:basedOn w:val="a2"/>
    <w:link w:val="afffff0"/>
    <w:rsid w:val="00D44C32"/>
    <w:pPr>
      <w:widowControl w:val="0"/>
      <w:shd w:val="clear" w:color="auto" w:fill="FFFFFF"/>
      <w:spacing w:after="240" w:line="0" w:lineRule="atLeast"/>
    </w:pPr>
    <w:rPr>
      <w:rFonts w:eastAsia="Times New Roman" w:cs="Times New Roman"/>
      <w:sz w:val="19"/>
      <w:szCs w:val="19"/>
    </w:rPr>
  </w:style>
  <w:style w:type="character" w:customStyle="1" w:styleId="afffff1">
    <w:name w:val="Основной текст + Малые прописные"/>
    <w:basedOn w:val="afffff0"/>
    <w:rsid w:val="00D44C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35">
    <w:name w:val="Основной текст (3) + Полужирный"/>
    <w:basedOn w:val="a5"/>
    <w:rsid w:val="00D44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6">
    <w:name w:val="Основной текст (3) + Курсив"/>
    <w:basedOn w:val="a5"/>
    <w:rsid w:val="00D44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">
    <w:name w:val="Основной текст2"/>
    <w:basedOn w:val="afffff0"/>
    <w:rsid w:val="00D44C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54">
    <w:name w:val="Основной текст5"/>
    <w:basedOn w:val="a2"/>
    <w:rsid w:val="00D44C32"/>
    <w:pPr>
      <w:widowControl w:val="0"/>
      <w:shd w:val="clear" w:color="auto" w:fill="FFFFFF"/>
      <w:spacing w:before="360" w:line="0" w:lineRule="atLeast"/>
    </w:pPr>
    <w:rPr>
      <w:rFonts w:eastAsia="Times New Roman" w:cs="Times New Roman"/>
      <w:sz w:val="21"/>
      <w:szCs w:val="21"/>
    </w:rPr>
  </w:style>
  <w:style w:type="paragraph" w:customStyle="1" w:styleId="MTDisplayEquation">
    <w:name w:val="MTDisplayEquation"/>
    <w:basedOn w:val="a2"/>
    <w:next w:val="a2"/>
    <w:link w:val="MTDisplayEquation0"/>
    <w:rsid w:val="00D44C32"/>
    <w:pPr>
      <w:tabs>
        <w:tab w:val="center" w:pos="4820"/>
        <w:tab w:val="right" w:pos="9640"/>
      </w:tabs>
    </w:pPr>
    <w:rPr>
      <w:rFonts w:eastAsia="Calibri" w:cs="Times New Roman"/>
      <w:sz w:val="28"/>
      <w:szCs w:val="28"/>
    </w:rPr>
  </w:style>
  <w:style w:type="character" w:customStyle="1" w:styleId="MTDisplayEquation0">
    <w:name w:val="MTDisplayEquation Знак"/>
    <w:link w:val="MTDisplayEquation"/>
    <w:rsid w:val="00D44C32"/>
    <w:rPr>
      <w:rFonts w:ascii="Times New Roman" w:eastAsia="Calibri" w:hAnsi="Times New Roman" w:cs="Times New Roman"/>
      <w:sz w:val="28"/>
      <w:szCs w:val="28"/>
    </w:rPr>
  </w:style>
  <w:style w:type="paragraph" w:customStyle="1" w:styleId="TimesNewRoman14">
    <w:name w:val="Текст Times New Roman 14пт"/>
    <w:basedOn w:val="a2"/>
    <w:link w:val="TimesNewRoman140"/>
    <w:rsid w:val="00D44C32"/>
    <w:pPr>
      <w:spacing w:line="360" w:lineRule="auto"/>
    </w:pPr>
    <w:rPr>
      <w:rFonts w:eastAsia="Calibri" w:cs="Times New Roman"/>
      <w:sz w:val="28"/>
      <w:szCs w:val="28"/>
    </w:rPr>
  </w:style>
  <w:style w:type="character" w:customStyle="1" w:styleId="TimesNewRoman140">
    <w:name w:val="Текст Times New Roman 14пт Знак"/>
    <w:link w:val="TimesNewRoman14"/>
    <w:rsid w:val="00D44C32"/>
    <w:rPr>
      <w:rFonts w:ascii="Times New Roman" w:eastAsia="Calibri" w:hAnsi="Times New Roman" w:cs="Times New Roman"/>
      <w:sz w:val="28"/>
      <w:szCs w:val="28"/>
    </w:rPr>
  </w:style>
  <w:style w:type="character" w:customStyle="1" w:styleId="sel1">
    <w:name w:val="sel1"/>
    <w:basedOn w:val="a5"/>
    <w:rsid w:val="00D44C32"/>
    <w:rPr>
      <w:rFonts w:ascii="Courier" w:hAnsi="Courier" w:hint="default"/>
    </w:rPr>
  </w:style>
  <w:style w:type="character" w:styleId="afffff2">
    <w:name w:val="FollowedHyperlink"/>
    <w:basedOn w:val="a5"/>
    <w:uiPriority w:val="99"/>
    <w:semiHidden/>
    <w:unhideWhenUsed/>
    <w:rsid w:val="00D44C32"/>
    <w:rPr>
      <w:color w:val="800080" w:themeColor="followedHyperlink"/>
      <w:u w:val="single"/>
    </w:rPr>
  </w:style>
  <w:style w:type="character" w:customStyle="1" w:styleId="40">
    <w:name w:val="Заголовок 4 Знак"/>
    <w:basedOn w:val="a5"/>
    <w:link w:val="4"/>
    <w:uiPriority w:val="9"/>
    <w:semiHidden/>
    <w:rsid w:val="003A0A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2">
    <w:name w:val="Заголовок 21"/>
    <w:basedOn w:val="a2"/>
    <w:uiPriority w:val="99"/>
    <w:rsid w:val="003A0A58"/>
    <w:pPr>
      <w:widowControl w:val="0"/>
      <w:suppressAutoHyphens/>
      <w:spacing w:line="360" w:lineRule="auto"/>
      <w:outlineLvl w:val="1"/>
    </w:pPr>
    <w:rPr>
      <w:sz w:val="28"/>
    </w:rPr>
  </w:style>
  <w:style w:type="character" w:customStyle="1" w:styleId="213">
    <w:name w:val="Заголовок 2 Знак1"/>
    <w:basedOn w:val="a5"/>
    <w:uiPriority w:val="9"/>
    <w:semiHidden/>
    <w:rsid w:val="003A0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fff3">
    <w:name w:val="Block Text"/>
    <w:basedOn w:val="a2"/>
    <w:uiPriority w:val="99"/>
    <w:rsid w:val="003A0A58"/>
    <w:pPr>
      <w:spacing w:before="80"/>
      <w:ind w:left="-567" w:right="283" w:firstLine="851"/>
    </w:pPr>
    <w:rPr>
      <w:rFonts w:eastAsiaTheme="minorEastAsia" w:cs="Times New Roman"/>
      <w:szCs w:val="20"/>
    </w:rPr>
  </w:style>
  <w:style w:type="character" w:styleId="afffff4">
    <w:name w:val="Placeholder Text"/>
    <w:basedOn w:val="a5"/>
    <w:uiPriority w:val="99"/>
    <w:semiHidden/>
    <w:rsid w:val="003A0A58"/>
    <w:rPr>
      <w:color w:val="808080"/>
    </w:rPr>
  </w:style>
  <w:style w:type="paragraph" w:styleId="1c">
    <w:name w:val="toc 1"/>
    <w:basedOn w:val="a2"/>
    <w:next w:val="a2"/>
    <w:autoRedefine/>
    <w:uiPriority w:val="39"/>
    <w:unhideWhenUsed/>
    <w:rsid w:val="003A0A58"/>
    <w:pPr>
      <w:spacing w:after="100"/>
    </w:pPr>
  </w:style>
  <w:style w:type="paragraph" w:styleId="2a">
    <w:name w:val="toc 2"/>
    <w:basedOn w:val="a2"/>
    <w:next w:val="a2"/>
    <w:autoRedefine/>
    <w:uiPriority w:val="39"/>
    <w:unhideWhenUsed/>
    <w:rsid w:val="003A0A58"/>
    <w:pPr>
      <w:spacing w:after="100"/>
      <w:ind w:left="220"/>
    </w:pPr>
  </w:style>
  <w:style w:type="paragraph" w:styleId="37">
    <w:name w:val="toc 3"/>
    <w:basedOn w:val="a2"/>
    <w:next w:val="a2"/>
    <w:autoRedefine/>
    <w:uiPriority w:val="39"/>
    <w:unhideWhenUsed/>
    <w:rsid w:val="003A0A58"/>
    <w:pPr>
      <w:spacing w:after="100"/>
      <w:ind w:left="440"/>
    </w:pPr>
  </w:style>
  <w:style w:type="character" w:customStyle="1" w:styleId="23pt-2pt">
    <w:name w:val="Основной текст + 23 pt;Курсив;Интервал -2 pt"/>
    <w:basedOn w:val="afffff0"/>
    <w:rsid w:val="003A0A58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character" w:customStyle="1" w:styleId="Candara14pt-3pt">
    <w:name w:val="Основной текст + Candara;14 pt;Курсив;Интервал -3 pt"/>
    <w:basedOn w:val="afffff0"/>
    <w:rsid w:val="003A0A58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character" w:customStyle="1" w:styleId="26pt">
    <w:name w:val="Основной текст + 26 pt;Полужирный"/>
    <w:basedOn w:val="afffff0"/>
    <w:rsid w:val="003A0A58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character" w:customStyle="1" w:styleId="8Exact">
    <w:name w:val="Основной текст (8) Exact"/>
    <w:basedOn w:val="a5"/>
    <w:rsid w:val="003A0A58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51"/>
      <w:sz w:val="28"/>
      <w:szCs w:val="28"/>
      <w:u w:val="none"/>
    </w:rPr>
  </w:style>
  <w:style w:type="character" w:customStyle="1" w:styleId="9Exact">
    <w:name w:val="Основной текст (9) Exact"/>
    <w:basedOn w:val="a5"/>
    <w:rsid w:val="003A0A58"/>
    <w:rPr>
      <w:rFonts w:ascii="Consolas" w:eastAsia="Consolas" w:hAnsi="Consolas" w:cs="Consolas"/>
      <w:i/>
      <w:iCs/>
      <w:spacing w:val="-51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5"/>
    <w:rsid w:val="003A0A58"/>
    <w:rPr>
      <w:rFonts w:ascii="Times New Roman" w:eastAsia="Times New Roman" w:hAnsi="Times New Roman" w:cs="Times New Roman"/>
      <w:i/>
      <w:iCs/>
      <w:spacing w:val="14"/>
      <w:sz w:val="44"/>
      <w:szCs w:val="44"/>
      <w:shd w:val="clear" w:color="auto" w:fill="FFFFFF"/>
    </w:rPr>
  </w:style>
  <w:style w:type="character" w:customStyle="1" w:styleId="10-1ptExact">
    <w:name w:val="Основной текст (10) + Интервал -1 pt Exact"/>
    <w:basedOn w:val="10Exact"/>
    <w:rsid w:val="003A0A58"/>
    <w:rPr>
      <w:rFonts w:ascii="Times New Roman" w:eastAsia="Times New Roman" w:hAnsi="Times New Roman" w:cs="Times New Roman"/>
      <w:i/>
      <w:iCs/>
      <w:color w:val="000000"/>
      <w:spacing w:val="-36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character" w:customStyle="1" w:styleId="24pt">
    <w:name w:val="Основной текст + 24 pt;Полужирный"/>
    <w:basedOn w:val="afffff0"/>
    <w:rsid w:val="003A0A58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character" w:customStyle="1" w:styleId="afffff5">
    <w:name w:val="Оглавление_"/>
    <w:basedOn w:val="a5"/>
    <w:link w:val="afffff6"/>
    <w:rsid w:val="003A0A58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character" w:customStyle="1" w:styleId="23pt0pt">
    <w:name w:val="Основной текст + 23 pt;Курсив;Интервал 0 pt"/>
    <w:basedOn w:val="afffff0"/>
    <w:rsid w:val="003A0A58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character" w:customStyle="1" w:styleId="8">
    <w:name w:val="Основной текст (8)_"/>
    <w:basedOn w:val="a5"/>
    <w:link w:val="80"/>
    <w:rsid w:val="003A0A58"/>
    <w:rPr>
      <w:rFonts w:ascii="Bookman Old Style" w:eastAsia="Bookman Old Style" w:hAnsi="Bookman Old Style" w:cs="Bookman Old Style"/>
      <w:b/>
      <w:bCs/>
      <w:i/>
      <w:iCs/>
      <w:spacing w:val="-50"/>
      <w:sz w:val="30"/>
      <w:szCs w:val="30"/>
      <w:shd w:val="clear" w:color="auto" w:fill="FFFFFF"/>
    </w:rPr>
  </w:style>
  <w:style w:type="paragraph" w:customStyle="1" w:styleId="80">
    <w:name w:val="Основной текст (8)"/>
    <w:basedOn w:val="a2"/>
    <w:link w:val="8"/>
    <w:rsid w:val="003A0A58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i/>
      <w:iCs/>
      <w:spacing w:val="-50"/>
      <w:sz w:val="30"/>
      <w:szCs w:val="30"/>
    </w:rPr>
  </w:style>
  <w:style w:type="paragraph" w:customStyle="1" w:styleId="afffff6">
    <w:name w:val="Оглавление"/>
    <w:basedOn w:val="a2"/>
    <w:link w:val="afffff5"/>
    <w:rsid w:val="003A0A58"/>
    <w:pPr>
      <w:widowControl w:val="0"/>
      <w:shd w:val="clear" w:color="auto" w:fill="FFFFFF"/>
      <w:spacing w:before="300" w:after="180" w:line="0" w:lineRule="atLeast"/>
    </w:pPr>
    <w:rPr>
      <w:rFonts w:eastAsia="Times New Roman" w:cs="Times New Roman"/>
      <w:sz w:val="50"/>
      <w:szCs w:val="50"/>
    </w:rPr>
  </w:style>
  <w:style w:type="paragraph" w:styleId="afffff7">
    <w:name w:val="Subtitle"/>
    <w:basedOn w:val="a2"/>
    <w:link w:val="afffff8"/>
    <w:rsid w:val="003A0A58"/>
    <w:rPr>
      <w:rFonts w:eastAsia="Times New Roman" w:cs="Times New Roman"/>
      <w:b/>
      <w:sz w:val="32"/>
      <w:szCs w:val="20"/>
      <w:lang w:eastAsia="ru-RU"/>
    </w:rPr>
  </w:style>
  <w:style w:type="character" w:customStyle="1" w:styleId="afffff8">
    <w:name w:val="Подзаголовок Знак"/>
    <w:basedOn w:val="a5"/>
    <w:link w:val="afffff7"/>
    <w:rsid w:val="003A0A5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4">
    <w:name w:val="Основной текст с отступом 21"/>
    <w:basedOn w:val="a2"/>
    <w:rsid w:val="003A0A5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1-">
    <w:name w:val="Текст 1-я"/>
    <w:basedOn w:val="aff7"/>
    <w:next w:val="aff7"/>
    <w:uiPriority w:val="99"/>
    <w:rsid w:val="00B36C1E"/>
    <w:pPr>
      <w:autoSpaceDE w:val="0"/>
      <w:autoSpaceDN w:val="0"/>
      <w:adjustRightInd w:val="0"/>
      <w:spacing w:before="170" w:line="180" w:lineRule="atLeast"/>
      <w:textAlignment w:val="center"/>
    </w:pPr>
    <w:rPr>
      <w:rFonts w:ascii="Newton" w:eastAsia="Calibri" w:hAnsi="Newton"/>
      <w:color w:val="000000"/>
      <w:sz w:val="18"/>
      <w:szCs w:val="18"/>
      <w:lang w:eastAsia="en-US"/>
    </w:rPr>
  </w:style>
  <w:style w:type="paragraph" w:customStyle="1" w:styleId="afffff9">
    <w:name w:val="Мой основной текст"/>
    <w:basedOn w:val="a2"/>
    <w:link w:val="afffffa"/>
    <w:rsid w:val="00B36C1E"/>
    <w:pPr>
      <w:spacing w:line="360" w:lineRule="auto"/>
      <w:ind w:firstLine="567"/>
    </w:pPr>
    <w:rPr>
      <w:rFonts w:eastAsia="Times New Roman" w:cs="Times New Roman"/>
      <w:sz w:val="28"/>
      <w:szCs w:val="28"/>
    </w:rPr>
  </w:style>
  <w:style w:type="character" w:customStyle="1" w:styleId="afffffa">
    <w:name w:val="Мой основной текст Знак"/>
    <w:link w:val="afffff9"/>
    <w:rsid w:val="00B36C1E"/>
    <w:rPr>
      <w:rFonts w:ascii="Times New Roman" w:eastAsia="Times New Roman" w:hAnsi="Times New Roman" w:cs="Times New Roman"/>
      <w:sz w:val="28"/>
      <w:szCs w:val="28"/>
    </w:rPr>
  </w:style>
  <w:style w:type="character" w:customStyle="1" w:styleId="ContainerControl">
    <w:name w:val="ContainerControl"/>
    <w:rsid w:val="00B36C1E"/>
    <w:rPr>
      <w:rFonts w:ascii="Times New Roman" w:hAnsi="Times New Roman" w:cs="Times New Roman"/>
      <w:color w:val="auto"/>
      <w:sz w:val="24"/>
    </w:rPr>
  </w:style>
  <w:style w:type="paragraph" w:customStyle="1" w:styleId="bodytext">
    <w:name w:val="bodytext"/>
    <w:basedOn w:val="a2"/>
    <w:rsid w:val="00B36C1E"/>
    <w:pPr>
      <w:spacing w:after="68"/>
    </w:pPr>
    <w:rPr>
      <w:rFonts w:ascii="Verdana" w:eastAsia="Times New Roman" w:hAnsi="Verdana" w:cs="Times New Roman"/>
      <w:color w:val="474C74"/>
      <w:sz w:val="19"/>
      <w:szCs w:val="19"/>
      <w:lang w:eastAsia="ru-RU"/>
    </w:rPr>
  </w:style>
  <w:style w:type="paragraph" w:customStyle="1" w:styleId="afffffb">
    <w:name w:val="Пропуск"/>
    <w:basedOn w:val="Abstract"/>
    <w:qFormat/>
    <w:rsid w:val="00BE4986"/>
    <w:pPr>
      <w:spacing w:before="0" w:after="0"/>
      <w:ind w:left="709"/>
    </w:pPr>
    <w:rPr>
      <w:sz w:val="12"/>
    </w:rPr>
  </w:style>
  <w:style w:type="paragraph" w:customStyle="1" w:styleId="098">
    <w:name w:val="Основной текст суженный 0;98"/>
    <w:basedOn w:val="affc"/>
    <w:rsid w:val="00BE4986"/>
    <w:pPr>
      <w:spacing w:after="0" w:line="240" w:lineRule="auto"/>
      <w:ind w:firstLine="567"/>
    </w:pPr>
    <w:rPr>
      <w:szCs w:val="24"/>
    </w:rPr>
  </w:style>
  <w:style w:type="paragraph" w:customStyle="1" w:styleId="01">
    <w:name w:val="Основной текст суженный 0"/>
    <w:aliases w:val="97"/>
    <w:basedOn w:val="098"/>
    <w:rsid w:val="00BE4986"/>
    <w:pPr>
      <w:spacing w:line="233" w:lineRule="auto"/>
      <w:ind w:firstLine="709"/>
    </w:pPr>
  </w:style>
  <w:style w:type="paragraph" w:customStyle="1" w:styleId="097">
    <w:name w:val="Основной текст суженный 0;97"/>
    <w:basedOn w:val="01"/>
    <w:rsid w:val="00BE4986"/>
  </w:style>
  <w:style w:type="paragraph" w:customStyle="1" w:styleId="0970">
    <w:name w:val="Основной текст суженный 0;97"/>
    <w:basedOn w:val="097"/>
    <w:rsid w:val="00BE4986"/>
  </w:style>
  <w:style w:type="paragraph" w:customStyle="1" w:styleId="afffffc">
    <w:name w:val="Содержание"/>
    <w:basedOn w:val="a2"/>
    <w:rsid w:val="00774E13"/>
    <w:pPr>
      <w:jc w:val="left"/>
    </w:pPr>
    <w:rPr>
      <w:szCs w:val="24"/>
    </w:rPr>
  </w:style>
  <w:style w:type="paragraph" w:customStyle="1" w:styleId="afffffd">
    <w:name w:val="Таблица"/>
    <w:basedOn w:val="afff2"/>
    <w:qFormat/>
    <w:rsid w:val="00D96294"/>
    <w:pPr>
      <w:spacing w:line="240" w:lineRule="auto"/>
      <w:ind w:firstLine="0"/>
      <w:jc w:val="left"/>
    </w:pPr>
    <w:rPr>
      <w:sz w:val="20"/>
    </w:rPr>
  </w:style>
  <w:style w:type="paragraph" w:customStyle="1" w:styleId="afffffe">
    <w:name w:val="Библиогр"/>
    <w:basedOn w:val="a2"/>
    <w:rsid w:val="00B1618B"/>
    <w:pPr>
      <w:tabs>
        <w:tab w:val="num" w:pos="284"/>
      </w:tabs>
      <w:ind w:firstLine="0"/>
    </w:pPr>
    <w:rPr>
      <w:rFonts w:cs="Times New Roman"/>
      <w:sz w:val="20"/>
      <w:szCs w:val="20"/>
      <w:lang w:val="en-US"/>
    </w:rPr>
  </w:style>
  <w:style w:type="paragraph" w:customStyle="1" w:styleId="a3">
    <w:name w:val="Название статьи"/>
    <w:basedOn w:val="1a"/>
    <w:qFormat/>
    <w:rsid w:val="00B1618B"/>
    <w:pPr>
      <w:spacing w:after="0"/>
      <w:ind w:firstLine="0"/>
    </w:pPr>
    <w:rPr>
      <w:sz w:val="26"/>
    </w:rPr>
  </w:style>
  <w:style w:type="paragraph" w:customStyle="1" w:styleId="affffff">
    <w:name w:val="Название Аннотация"/>
    <w:basedOn w:val="Abstract"/>
    <w:rsid w:val="00B1618B"/>
    <w:pPr>
      <w:spacing w:before="0" w:after="0"/>
      <w:ind w:firstLine="0"/>
    </w:pPr>
    <w:rPr>
      <w:i/>
      <w:sz w:val="20"/>
    </w:rPr>
  </w:style>
  <w:style w:type="paragraph" w:customStyle="1" w:styleId="affffff0">
    <w:name w:val="Учредители конф"/>
    <w:basedOn w:val="a2"/>
    <w:rsid w:val="00125EE5"/>
    <w:pPr>
      <w:spacing w:line="288" w:lineRule="auto"/>
      <w:ind w:firstLine="0"/>
      <w:jc w:val="center"/>
    </w:pPr>
    <w:rPr>
      <w:caps/>
      <w:sz w:val="27"/>
      <w:szCs w:val="27"/>
    </w:rPr>
  </w:style>
  <w:style w:type="paragraph" w:customStyle="1" w:styleId="affffff1">
    <w:name w:val="Титул"/>
    <w:basedOn w:val="a2"/>
    <w:rsid w:val="00125EE5"/>
    <w:pPr>
      <w:ind w:firstLine="0"/>
      <w:jc w:val="center"/>
    </w:pPr>
    <w:rPr>
      <w:b/>
      <w:sz w:val="40"/>
      <w:szCs w:val="40"/>
    </w:rPr>
  </w:style>
  <w:style w:type="paragraph" w:customStyle="1" w:styleId="affffff2">
    <w:name w:val="Титул нежир"/>
    <w:basedOn w:val="affffff1"/>
    <w:rsid w:val="00125EE5"/>
    <w:rPr>
      <w:b w:val="0"/>
    </w:rPr>
  </w:style>
  <w:style w:type="paragraph" w:customStyle="1" w:styleId="81">
    <w:name w:val="8)Секция"/>
    <w:basedOn w:val="a2"/>
    <w:qFormat/>
    <w:rsid w:val="00125EE5"/>
    <w:pPr>
      <w:widowControl w:val="0"/>
      <w:suppressAutoHyphens/>
      <w:ind w:firstLine="0"/>
      <w:jc w:val="center"/>
    </w:pPr>
    <w:rPr>
      <w:rFonts w:cs="Times New Roman"/>
      <w:b/>
      <w:sz w:val="28"/>
      <w:szCs w:val="28"/>
    </w:rPr>
  </w:style>
  <w:style w:type="character" w:customStyle="1" w:styleId="60">
    <w:name w:val="Заголовок 6 Знак"/>
    <w:aliases w:val="Обычный 1 Знак,1 Знак"/>
    <w:basedOn w:val="a5"/>
    <w:link w:val="6"/>
    <w:uiPriority w:val="9"/>
    <w:rsid w:val="0088373C"/>
    <w:rPr>
      <w:rFonts w:ascii="Times New Roman" w:eastAsia="Times New Roman" w:hAnsi="Times New Roman" w:cs="Times New Roman"/>
      <w:sz w:val="24"/>
      <w:szCs w:val="24"/>
    </w:rPr>
  </w:style>
  <w:style w:type="paragraph" w:customStyle="1" w:styleId="43">
    <w:name w:val="4)Адрес автора"/>
    <w:basedOn w:val="a2"/>
    <w:rsid w:val="00F8367C"/>
    <w:pPr>
      <w:tabs>
        <w:tab w:val="left" w:pos="-1161"/>
        <w:tab w:val="left" w:pos="-720"/>
        <w:tab w:val="left" w:pos="360"/>
        <w:tab w:val="left" w:pos="426"/>
        <w:tab w:val="left" w:pos="1440"/>
      </w:tabs>
      <w:snapToGrid w:val="0"/>
      <w:ind w:firstLine="0"/>
      <w:jc w:val="center"/>
    </w:pPr>
    <w:rPr>
      <w:rFonts w:eastAsia="Times New Roman" w:cs="Times New Roman"/>
      <w:i/>
      <w:iCs/>
      <w:sz w:val="20"/>
      <w:szCs w:val="20"/>
      <w:lang w:val="en-GB"/>
    </w:rPr>
  </w:style>
  <w:style w:type="character" w:customStyle="1" w:styleId="refresult">
    <w:name w:val="ref_result"/>
    <w:basedOn w:val="a5"/>
    <w:rsid w:val="00F8367C"/>
  </w:style>
  <w:style w:type="paragraph" w:customStyle="1" w:styleId="7">
    <w:name w:val="7)Библиогр список"/>
    <w:basedOn w:val="a2"/>
    <w:rsid w:val="00F8367C"/>
    <w:rPr>
      <w:rFonts w:eastAsia="Times New Roman" w:cs="Times New Roman"/>
      <w:b/>
      <w:szCs w:val="26"/>
      <w:lang w:val="en-GB"/>
    </w:rPr>
  </w:style>
  <w:style w:type="character" w:customStyle="1" w:styleId="alt-edited1">
    <w:name w:val="alt-edited1"/>
    <w:basedOn w:val="a5"/>
    <w:rsid w:val="00481B9E"/>
    <w:rPr>
      <w:color w:val="4D90F0"/>
    </w:rPr>
  </w:style>
  <w:style w:type="paragraph" w:customStyle="1" w:styleId="45">
    <w:name w:val="Основной текст (4)"/>
    <w:basedOn w:val="a2"/>
    <w:rsid w:val="00481B9E"/>
    <w:pPr>
      <w:widowControl w:val="0"/>
      <w:shd w:val="clear" w:color="auto" w:fill="FFFFFF"/>
      <w:spacing w:line="466" w:lineRule="exact"/>
      <w:ind w:firstLine="0"/>
      <w:jc w:val="left"/>
    </w:pPr>
    <w:rPr>
      <w:rFonts w:eastAsia="Times New Roman" w:cs="Times New Roman"/>
      <w:i/>
      <w:iCs/>
      <w:sz w:val="18"/>
      <w:szCs w:val="18"/>
    </w:rPr>
  </w:style>
  <w:style w:type="character" w:customStyle="1" w:styleId="123">
    <w:name w:val="Заголовок №1 (2)3"/>
    <w:uiPriority w:val="99"/>
    <w:rsid w:val="00FC2B10"/>
    <w:rPr>
      <w:rFonts w:ascii="Times New Roman" w:hAnsi="Times New Roman" w:cs="Times New Roman"/>
      <w:b/>
      <w:bCs/>
      <w:sz w:val="22"/>
      <w:szCs w:val="22"/>
    </w:rPr>
  </w:style>
  <w:style w:type="character" w:customStyle="1" w:styleId="ft9">
    <w:name w:val="ft9"/>
    <w:basedOn w:val="a5"/>
    <w:rsid w:val="00FC2B10"/>
  </w:style>
  <w:style w:type="paragraph" w:customStyle="1" w:styleId="DefaultParagraphFontParaChar1">
    <w:name w:val="Default Paragraph Font Para Char Знак Знак Знак Знак Знак Знак1 Знак Знак Знак Знак"/>
    <w:basedOn w:val="a2"/>
    <w:rsid w:val="00060E53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Cs w:val="24"/>
      <w:lang w:val="en-US"/>
    </w:rPr>
  </w:style>
  <w:style w:type="paragraph" w:customStyle="1" w:styleId="q1">
    <w:name w:val="q1"/>
    <w:basedOn w:val="a2"/>
    <w:next w:val="a2"/>
    <w:rsid w:val="00060E53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220">
    <w:name w:val="Основной текст с отступом 22"/>
    <w:basedOn w:val="a2"/>
    <w:rsid w:val="008A6387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  <w:rPr>
      <w:rFonts w:eastAsia="Times New Roman" w:cs="Times New Roman"/>
      <w:szCs w:val="20"/>
      <w:lang w:eastAsia="ru-RU"/>
    </w:rPr>
  </w:style>
  <w:style w:type="character" w:customStyle="1" w:styleId="alt-edited">
    <w:name w:val="alt-edited"/>
    <w:rsid w:val="00221F87"/>
  </w:style>
  <w:style w:type="paragraph" w:customStyle="1" w:styleId="affffff3">
    <w:name w:val="Автор"/>
    <w:basedOn w:val="a2"/>
    <w:qFormat/>
    <w:rsid w:val="00221F87"/>
    <w:pPr>
      <w:ind w:firstLine="0"/>
      <w:jc w:val="center"/>
    </w:pPr>
    <w:rPr>
      <w:rFonts w:eastAsia="Times New Roman" w:cs="Times New Roman"/>
      <w:b/>
      <w:sz w:val="20"/>
      <w:szCs w:val="20"/>
      <w:lang w:val="en-GB"/>
    </w:rPr>
  </w:style>
  <w:style w:type="paragraph" w:customStyle="1" w:styleId="affffff4">
    <w:name w:val="Адрес автора"/>
    <w:basedOn w:val="a2"/>
    <w:qFormat/>
    <w:rsid w:val="00221F87"/>
    <w:pPr>
      <w:tabs>
        <w:tab w:val="left" w:pos="-1161"/>
        <w:tab w:val="left" w:pos="-720"/>
        <w:tab w:val="left" w:pos="360"/>
        <w:tab w:val="left" w:pos="426"/>
        <w:tab w:val="left" w:pos="1440"/>
      </w:tabs>
      <w:snapToGrid w:val="0"/>
      <w:ind w:firstLine="0"/>
      <w:jc w:val="center"/>
    </w:pPr>
    <w:rPr>
      <w:rFonts w:eastAsia="Times New Roman" w:cs="Times New Roman"/>
      <w:i/>
      <w:iCs/>
      <w:sz w:val="20"/>
      <w:szCs w:val="20"/>
      <w:lang w:val="en-GB"/>
    </w:rPr>
  </w:style>
  <w:style w:type="paragraph" w:customStyle="1" w:styleId="affffff5">
    <w:name w:val="Аннотация"/>
    <w:basedOn w:val="a2"/>
    <w:link w:val="affffff6"/>
    <w:autoRedefine/>
    <w:rsid w:val="003410FD"/>
    <w:pPr>
      <w:ind w:left="851" w:right="851" w:firstLine="0"/>
    </w:pPr>
    <w:rPr>
      <w:rFonts w:eastAsia="Times New Roman" w:cs="Times New Roman"/>
      <w:b/>
      <w:szCs w:val="24"/>
      <w:lang w:val="en-US"/>
    </w:rPr>
  </w:style>
  <w:style w:type="character" w:customStyle="1" w:styleId="affffff6">
    <w:name w:val="Аннотация Знак"/>
    <w:link w:val="affffff5"/>
    <w:rsid w:val="003410FD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mbt-meta-item">
    <w:name w:val="mbt-meta-item"/>
    <w:rsid w:val="00221F87"/>
  </w:style>
  <w:style w:type="paragraph" w:customStyle="1" w:styleId="affffff7">
    <w:name w:val="Библиогр список"/>
    <w:basedOn w:val="a2"/>
    <w:qFormat/>
    <w:rsid w:val="00221F87"/>
    <w:rPr>
      <w:rFonts w:eastAsia="Times New Roman" w:cs="Times New Roman"/>
      <w:b/>
      <w:szCs w:val="26"/>
      <w:lang w:val="en-GB"/>
    </w:rPr>
  </w:style>
  <w:style w:type="paragraph" w:customStyle="1" w:styleId="affffff8">
    <w:name w:val="Текст_В"/>
    <w:basedOn w:val="affc"/>
    <w:rsid w:val="000C5268"/>
    <w:pPr>
      <w:tabs>
        <w:tab w:val="clear" w:pos="288"/>
        <w:tab w:val="center" w:pos="4820"/>
        <w:tab w:val="right" w:pos="9639"/>
      </w:tabs>
      <w:spacing w:after="0" w:line="360" w:lineRule="auto"/>
      <w:ind w:firstLine="709"/>
    </w:pPr>
    <w:rPr>
      <w:rFonts w:eastAsia="Times New Roman"/>
      <w:sz w:val="28"/>
      <w:szCs w:val="24"/>
      <w:lang w:eastAsia="ru-RU"/>
    </w:rPr>
  </w:style>
  <w:style w:type="character" w:customStyle="1" w:styleId="2b">
    <w:name w:val="Основной текст (2)_"/>
    <w:basedOn w:val="a5"/>
    <w:link w:val="2c"/>
    <w:rsid w:val="00C84FC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c">
    <w:name w:val="Основной текст (2)"/>
    <w:basedOn w:val="a2"/>
    <w:link w:val="2b"/>
    <w:rsid w:val="00C84FC0"/>
    <w:pPr>
      <w:widowControl w:val="0"/>
      <w:shd w:val="clear" w:color="auto" w:fill="FFFFFF"/>
      <w:spacing w:line="245" w:lineRule="exact"/>
      <w:ind w:hanging="1460"/>
    </w:pPr>
    <w:rPr>
      <w:rFonts w:ascii="Arial" w:eastAsia="Arial" w:hAnsi="Arial" w:cs="Arial"/>
      <w:sz w:val="18"/>
      <w:szCs w:val="18"/>
    </w:rPr>
  </w:style>
  <w:style w:type="table" w:customStyle="1" w:styleId="-11">
    <w:name w:val="Светлая сетка - Акцент 11"/>
    <w:basedOn w:val="a6"/>
    <w:uiPriority w:val="62"/>
    <w:rsid w:val="00A54D7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Abstract0">
    <w:name w:val="Abstract Знак"/>
    <w:link w:val="Abstract"/>
    <w:rsid w:val="00704CF2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5">
    <w:name w:val="p5"/>
    <w:basedOn w:val="a2"/>
    <w:rsid w:val="00726A4D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s7">
    <w:name w:val="s7"/>
    <w:rsid w:val="00726A4D"/>
  </w:style>
  <w:style w:type="paragraph" w:customStyle="1" w:styleId="p4">
    <w:name w:val="p4"/>
    <w:basedOn w:val="a2"/>
    <w:rsid w:val="00726A4D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longtext">
    <w:name w:val="long_text"/>
    <w:basedOn w:val="a5"/>
    <w:rsid w:val="00163E42"/>
  </w:style>
  <w:style w:type="paragraph" w:customStyle="1" w:styleId="006">
    <w:name w:val="006_Текст Знак"/>
    <w:basedOn w:val="a2"/>
    <w:rsid w:val="00163E42"/>
    <w:pPr>
      <w:ind w:firstLine="567"/>
    </w:pPr>
    <w:rPr>
      <w:rFonts w:eastAsia="Times New Roman" w:cs="Times New Roman"/>
      <w:sz w:val="20"/>
      <w:szCs w:val="18"/>
      <w:lang w:eastAsia="ru-RU"/>
    </w:rPr>
  </w:style>
  <w:style w:type="character" w:customStyle="1" w:styleId="reference-text">
    <w:name w:val="reference-text"/>
    <w:basedOn w:val="a5"/>
    <w:rsid w:val="00163E42"/>
  </w:style>
  <w:style w:type="character" w:customStyle="1" w:styleId="WW8Num41z3">
    <w:name w:val="WW8Num41z3"/>
    <w:rsid w:val="003E7F1B"/>
  </w:style>
  <w:style w:type="character" w:customStyle="1" w:styleId="affffff9">
    <w:name w:val="Исходный текст"/>
    <w:rsid w:val="003E7F1B"/>
    <w:rPr>
      <w:rFonts w:ascii="Liberation Mono" w:eastAsia="Nimbus Mono L" w:hAnsi="Liberation Mono" w:cs="Liberation Mono"/>
    </w:rPr>
  </w:style>
  <w:style w:type="paragraph" w:customStyle="1" w:styleId="1d">
    <w:name w:val="Библиография 1"/>
    <w:basedOn w:val="19"/>
    <w:rsid w:val="003E7F1B"/>
    <w:pPr>
      <w:tabs>
        <w:tab w:val="right" w:leader="dot" w:pos="9638"/>
      </w:tabs>
      <w:ind w:firstLine="0"/>
    </w:pPr>
    <w:rPr>
      <w:rFonts w:ascii="Times New Roman" w:eastAsia="Calibri" w:hAnsi="Times New Roman" w:cs="FreeSans"/>
      <w:szCs w:val="22"/>
      <w:lang w:val="ru-RU" w:eastAsia="zh-CN"/>
    </w:rPr>
  </w:style>
  <w:style w:type="character" w:customStyle="1" w:styleId="affffffa">
    <w:name w:val="a"/>
    <w:basedOn w:val="a5"/>
    <w:rsid w:val="00C45D9D"/>
  </w:style>
  <w:style w:type="character" w:customStyle="1" w:styleId="l6">
    <w:name w:val="l6"/>
    <w:basedOn w:val="a5"/>
    <w:rsid w:val="00C45D9D"/>
  </w:style>
  <w:style w:type="character" w:customStyle="1" w:styleId="l7">
    <w:name w:val="l7"/>
    <w:basedOn w:val="a5"/>
    <w:rsid w:val="00C45D9D"/>
  </w:style>
  <w:style w:type="character" w:customStyle="1" w:styleId="l8">
    <w:name w:val="l8"/>
    <w:basedOn w:val="a5"/>
    <w:rsid w:val="00C45D9D"/>
  </w:style>
  <w:style w:type="character" w:customStyle="1" w:styleId="l9">
    <w:name w:val="l9"/>
    <w:basedOn w:val="a5"/>
    <w:rsid w:val="00C45D9D"/>
  </w:style>
  <w:style w:type="character" w:customStyle="1" w:styleId="a9">
    <w:name w:val="Абзац списка Знак"/>
    <w:basedOn w:val="a5"/>
    <w:link w:val="a8"/>
    <w:uiPriority w:val="34"/>
    <w:rsid w:val="003632DB"/>
    <w:rPr>
      <w:rFonts w:ascii="Times New Roman" w:hAnsi="Times New Roman"/>
      <w:sz w:val="24"/>
    </w:rPr>
  </w:style>
  <w:style w:type="character" w:customStyle="1" w:styleId="15">
    <w:name w:val="Стиль1 Знак"/>
    <w:basedOn w:val="a9"/>
    <w:link w:val="14"/>
    <w:rsid w:val="003632DB"/>
    <w:rPr>
      <w:rFonts w:ascii="Times New Roman" w:eastAsia="Times New Roman" w:hAnsi="Times New Roman" w:cs="Times New Roman"/>
      <w:b/>
      <w:bCs/>
      <w:color w:val="000000"/>
      <w:sz w:val="36"/>
      <w:szCs w:val="32"/>
      <w:shd w:val="clear" w:color="auto" w:fill="FFFFFF"/>
      <w:lang w:eastAsia="ru-RU"/>
    </w:rPr>
  </w:style>
  <w:style w:type="paragraph" w:customStyle="1" w:styleId="Author">
    <w:name w:val="Author"/>
    <w:basedOn w:val="a2"/>
    <w:uiPriority w:val="99"/>
    <w:rsid w:val="0012660E"/>
    <w:pPr>
      <w:suppressAutoHyphens/>
      <w:spacing w:before="120" w:after="120" w:line="360" w:lineRule="auto"/>
      <w:ind w:firstLine="567"/>
      <w:jc w:val="center"/>
    </w:pPr>
    <w:rPr>
      <w:rFonts w:eastAsia="Times New Roman" w:cs="Calibri"/>
      <w:b/>
      <w:sz w:val="28"/>
      <w:szCs w:val="20"/>
      <w:lang w:eastAsia="ar-SA"/>
    </w:rPr>
  </w:style>
  <w:style w:type="paragraph" w:customStyle="1" w:styleId="Accepted">
    <w:name w:val="Accepted"/>
    <w:basedOn w:val="a2"/>
    <w:uiPriority w:val="99"/>
    <w:rsid w:val="0012660E"/>
    <w:pPr>
      <w:suppressAutoHyphens/>
      <w:spacing w:before="120" w:after="240"/>
      <w:ind w:firstLine="567"/>
      <w:jc w:val="center"/>
    </w:pPr>
    <w:rPr>
      <w:rFonts w:eastAsia="Times New Roman" w:cs="Calibri"/>
      <w:sz w:val="26"/>
      <w:szCs w:val="20"/>
      <w:lang w:eastAsia="ar-SA"/>
    </w:rPr>
  </w:style>
  <w:style w:type="paragraph" w:customStyle="1" w:styleId="FigureCaption0">
    <w:name w:val="Figure Caption"/>
    <w:basedOn w:val="a2"/>
    <w:rsid w:val="0012660E"/>
    <w:pPr>
      <w:autoSpaceDE w:val="0"/>
      <w:autoSpaceDN w:val="0"/>
      <w:ind w:firstLine="0"/>
    </w:pPr>
    <w:rPr>
      <w:rFonts w:eastAsia="Times New Roman" w:cs="Times New Roman"/>
      <w:sz w:val="16"/>
      <w:szCs w:val="16"/>
      <w:lang w:val="en-US"/>
    </w:rPr>
  </w:style>
  <w:style w:type="character" w:customStyle="1" w:styleId="previewtxt">
    <w:name w:val="previewtxt"/>
    <w:rsid w:val="00574CCF"/>
  </w:style>
  <w:style w:type="paragraph" w:customStyle="1" w:styleId="affffffb">
    <w:name w:val="Нормальный"/>
    <w:uiPriority w:val="99"/>
    <w:rsid w:val="00B37314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Body Text Indent 3"/>
    <w:basedOn w:val="a2"/>
    <w:link w:val="39"/>
    <w:rsid w:val="00B37314"/>
    <w:pPr>
      <w:spacing w:after="120"/>
      <w:ind w:left="283" w:firstLine="567"/>
    </w:pPr>
    <w:rPr>
      <w:rFonts w:eastAsia="Times New Roman" w:cs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5"/>
    <w:link w:val="38"/>
    <w:rsid w:val="00B37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ighlight">
    <w:name w:val="highlight"/>
    <w:basedOn w:val="a5"/>
    <w:rsid w:val="008D6AEA"/>
  </w:style>
  <w:style w:type="paragraph" w:customStyle="1" w:styleId="1e">
    <w:name w:val="Без интервала1"/>
    <w:rsid w:val="009E638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idi">
    <w:name w:val="bidi"/>
    <w:basedOn w:val="a5"/>
    <w:rsid w:val="00FD250B"/>
  </w:style>
  <w:style w:type="paragraph" w:customStyle="1" w:styleId="2d">
    <w:name w:val="Абзац списка2"/>
    <w:basedOn w:val="a2"/>
    <w:rsid w:val="00F661CD"/>
    <w:pPr>
      <w:ind w:left="720"/>
    </w:pPr>
    <w:rPr>
      <w:rFonts w:eastAsia="Times New Roman" w:cs="Times New Roman"/>
      <w:szCs w:val="24"/>
    </w:rPr>
  </w:style>
  <w:style w:type="paragraph" w:customStyle="1" w:styleId="affffffc">
    <w:name w:val="Знак Знак Знак Знак"/>
    <w:basedOn w:val="a2"/>
    <w:autoRedefine/>
    <w:semiHidden/>
    <w:rsid w:val="00917AD8"/>
    <w:pPr>
      <w:spacing w:after="160" w:line="240" w:lineRule="exact"/>
      <w:ind w:firstLine="0"/>
      <w:jc w:val="left"/>
    </w:pPr>
    <w:rPr>
      <w:rFonts w:ascii="Verdana" w:eastAsia="FangSong_GB2312" w:hAnsi="Verdana" w:cs="Verdana"/>
      <w:sz w:val="30"/>
      <w:szCs w:val="30"/>
      <w:lang w:val="en-US"/>
    </w:rPr>
  </w:style>
  <w:style w:type="paragraph" w:customStyle="1" w:styleId="1f">
    <w:name w:val="Обычный+1"/>
    <w:basedOn w:val="Default"/>
    <w:next w:val="Default"/>
    <w:uiPriority w:val="99"/>
    <w:rsid w:val="00917AD8"/>
    <w:pPr>
      <w:widowControl/>
      <w:suppressAutoHyphens w:val="0"/>
      <w:autoSpaceDN w:val="0"/>
      <w:adjustRightInd w:val="0"/>
      <w:spacing w:line="240" w:lineRule="auto"/>
      <w:ind w:firstLine="0"/>
      <w:jc w:val="left"/>
      <w:textAlignment w:val="auto"/>
    </w:pPr>
    <w:rPr>
      <w:rFonts w:eastAsia="Calibri"/>
      <w:color w:val="auto"/>
      <w:kern w:val="0"/>
      <w:lang w:eastAsia="ru-RU" w:bidi="ar-SA"/>
    </w:rPr>
  </w:style>
  <w:style w:type="paragraph" w:customStyle="1" w:styleId="62">
    <w:name w:val="6)Основной"/>
    <w:basedOn w:val="a2"/>
    <w:rsid w:val="00917AD8"/>
    <w:pPr>
      <w:ind w:firstLine="397"/>
    </w:pPr>
    <w:rPr>
      <w:rFonts w:eastAsia="Times New Roman" w:cs="Times New Roman"/>
      <w:sz w:val="22"/>
      <w:szCs w:val="20"/>
      <w:lang w:eastAsia="ru-RU"/>
    </w:rPr>
  </w:style>
  <w:style w:type="paragraph" w:customStyle="1" w:styleId="Fax-Email-URL">
    <w:name w:val="Fax-Email-URL"/>
    <w:basedOn w:val="a2"/>
    <w:rsid w:val="00917AD8"/>
    <w:pPr>
      <w:ind w:firstLine="0"/>
      <w:jc w:val="center"/>
    </w:pPr>
    <w:rPr>
      <w:rFonts w:ascii="Courier New" w:eastAsia="SimSun" w:hAnsi="Courier New" w:cs="Times New Roman"/>
      <w:snapToGrid w:val="0"/>
      <w:sz w:val="20"/>
      <w:szCs w:val="20"/>
      <w:lang w:val="pt-PT"/>
    </w:rPr>
  </w:style>
  <w:style w:type="paragraph" w:styleId="affffffd">
    <w:name w:val="Title"/>
    <w:basedOn w:val="a2"/>
    <w:link w:val="affffffe"/>
    <w:uiPriority w:val="10"/>
    <w:rsid w:val="00917AD8"/>
    <w:pPr>
      <w:ind w:firstLine="0"/>
      <w:jc w:val="center"/>
    </w:pPr>
    <w:rPr>
      <w:rFonts w:eastAsia="Times New Roman" w:cs="Times New Roman"/>
      <w:b/>
      <w:sz w:val="28"/>
      <w:szCs w:val="20"/>
      <w:lang w:val="en-US" w:eastAsia="ru-RU"/>
    </w:rPr>
  </w:style>
  <w:style w:type="character" w:customStyle="1" w:styleId="affffffe">
    <w:name w:val="Название Знак"/>
    <w:basedOn w:val="a5"/>
    <w:link w:val="affffffd"/>
    <w:uiPriority w:val="10"/>
    <w:rsid w:val="00917AD8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pple-style-span">
    <w:name w:val="apple-style-span"/>
    <w:basedOn w:val="a5"/>
    <w:rsid w:val="00917AD8"/>
  </w:style>
  <w:style w:type="paragraph" w:customStyle="1" w:styleId="afffffff">
    <w:name w:val="Обычный с отступом"/>
    <w:basedOn w:val="a2"/>
    <w:rsid w:val="009D326A"/>
    <w:pPr>
      <w:autoSpaceDE w:val="0"/>
      <w:autoSpaceDN w:val="0"/>
      <w:spacing w:line="360" w:lineRule="auto"/>
      <w:ind w:left="360" w:firstLine="720"/>
    </w:pPr>
    <w:rPr>
      <w:rFonts w:eastAsia="Cambria" w:cs="Times New Roman"/>
      <w:sz w:val="28"/>
      <w:szCs w:val="28"/>
    </w:rPr>
  </w:style>
  <w:style w:type="paragraph" w:customStyle="1" w:styleId="140">
    <w:name w:val="14 простой"/>
    <w:basedOn w:val="a2"/>
    <w:rsid w:val="003E1469"/>
    <w:pPr>
      <w:widowControl w:val="0"/>
      <w:spacing w:line="360" w:lineRule="auto"/>
      <w:ind w:firstLine="851"/>
    </w:pPr>
    <w:rPr>
      <w:rFonts w:eastAsia="Times New Roman" w:cs="Times New Roman"/>
      <w:sz w:val="28"/>
      <w:szCs w:val="28"/>
      <w:lang w:eastAsia="ru-RU"/>
    </w:rPr>
  </w:style>
  <w:style w:type="paragraph" w:customStyle="1" w:styleId="center">
    <w:name w:val="center"/>
    <w:basedOn w:val="a2"/>
    <w:rsid w:val="003E1469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ffffff0">
    <w:name w:val="Рисунок Знак Знак"/>
    <w:rsid w:val="00DA36D2"/>
    <w:rPr>
      <w:rFonts w:ascii="Times New Roman" w:eastAsia="Times New Roman" w:hAnsi="Times New Roman"/>
      <w:b/>
      <w:sz w:val="28"/>
      <w:szCs w:val="28"/>
    </w:rPr>
  </w:style>
  <w:style w:type="character" w:customStyle="1" w:styleId="word">
    <w:name w:val="word"/>
    <w:basedOn w:val="a5"/>
    <w:rsid w:val="000B37B0"/>
  </w:style>
  <w:style w:type="paragraph" w:customStyle="1" w:styleId="a1">
    <w:name w:val="Нумерованный"/>
    <w:basedOn w:val="a2"/>
    <w:rsid w:val="006B65B5"/>
    <w:pPr>
      <w:widowControl w:val="0"/>
      <w:numPr>
        <w:numId w:val="19"/>
      </w:numPr>
      <w:adjustRightInd w:val="0"/>
      <w:spacing w:before="120" w:line="360" w:lineRule="auto"/>
      <w:textAlignment w:val="baseline"/>
    </w:pPr>
    <w:rPr>
      <w:rFonts w:eastAsia="Times New Roman" w:cs="Times New Roman"/>
      <w:sz w:val="28"/>
      <w:szCs w:val="28"/>
      <w:lang w:eastAsia="ru-RU"/>
    </w:rPr>
  </w:style>
  <w:style w:type="paragraph" w:customStyle="1" w:styleId="125">
    <w:name w:val="Стиль Мой_Текст + Первая строка:  125 см"/>
    <w:basedOn w:val="a2"/>
    <w:next w:val="a2"/>
    <w:rsid w:val="00C4299A"/>
    <w:pPr>
      <w:shd w:val="clear" w:color="auto" w:fill="FFFFFF"/>
      <w:spacing w:line="360" w:lineRule="auto"/>
      <w:ind w:firstLine="720"/>
    </w:pPr>
    <w:rPr>
      <w:rFonts w:eastAsia="Times New Roman" w:cs="Times New Roman"/>
      <w:color w:val="000000"/>
      <w:sz w:val="28"/>
      <w:szCs w:val="20"/>
      <w:lang w:eastAsia="ru-RU"/>
    </w:rPr>
  </w:style>
  <w:style w:type="character" w:customStyle="1" w:styleId="w">
    <w:name w:val="w"/>
    <w:rsid w:val="000C3E19"/>
  </w:style>
  <w:style w:type="paragraph" w:customStyle="1" w:styleId="FR3">
    <w:name w:val="FR3"/>
    <w:rsid w:val="008E6BA6"/>
    <w:pPr>
      <w:widowControl w:val="0"/>
      <w:spacing w:before="40" w:after="0" w:line="300" w:lineRule="auto"/>
      <w:ind w:left="1000" w:right="800"/>
      <w:jc w:val="center"/>
    </w:pPr>
    <w:rPr>
      <w:rFonts w:ascii="Arial" w:eastAsia="Times New Roman" w:hAnsi="Arial" w:cs="Arial"/>
      <w:sz w:val="16"/>
      <w:szCs w:val="16"/>
      <w:lang w:val="en-US" w:eastAsia="ru-RU"/>
    </w:rPr>
  </w:style>
  <w:style w:type="character" w:customStyle="1" w:styleId="rvts13">
    <w:name w:val="rvts13"/>
    <w:basedOn w:val="a5"/>
    <w:rsid w:val="00CB4DE4"/>
  </w:style>
  <w:style w:type="character" w:customStyle="1" w:styleId="rvts14">
    <w:name w:val="rvts14"/>
    <w:basedOn w:val="a5"/>
    <w:rsid w:val="00CB4DE4"/>
  </w:style>
  <w:style w:type="character" w:customStyle="1" w:styleId="affff5">
    <w:name w:val="Содержимое библиогр списка Знак"/>
    <w:basedOn w:val="a5"/>
    <w:link w:val="affff4"/>
    <w:rsid w:val="00CB4DE4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afffffff1">
    <w:name w:val="Таблица по центру"/>
    <w:basedOn w:val="a2"/>
    <w:link w:val="afffffff2"/>
    <w:qFormat/>
    <w:rsid w:val="00D96294"/>
    <w:pPr>
      <w:widowControl w:val="0"/>
      <w:ind w:firstLine="0"/>
      <w:jc w:val="center"/>
    </w:pPr>
    <w:rPr>
      <w:rFonts w:eastAsia="Times New Roman"/>
      <w:sz w:val="20"/>
      <w:szCs w:val="20"/>
    </w:rPr>
  </w:style>
  <w:style w:type="character" w:customStyle="1" w:styleId="afffffff2">
    <w:name w:val="Таблица по центру Знак"/>
    <w:basedOn w:val="a5"/>
    <w:link w:val="afffffff1"/>
    <w:rsid w:val="00D96294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afonaskina95@mail.ru" TargetMode="External"/><Relationship Id="rId13" Type="http://schemas.openxmlformats.org/officeDocument/2006/relationships/image" Target="media/image1.jpeg"/><Relationship Id="rId18" Type="http://schemas.openxmlformats.org/officeDocument/2006/relationships/diagramQuickStyle" Target="diagrams/quickStyle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glavnij_buhgalter/" TargetMode="External"/><Relationship Id="rId17" Type="http://schemas.openxmlformats.org/officeDocument/2006/relationships/diagramLayout" Target="diagrams/layout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vospitatelmznaya_rabota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buhgalteriya/" TargetMode="External"/><Relationship Id="rId23" Type="http://schemas.openxmlformats.org/officeDocument/2006/relationships/hyperlink" Target="https://pandia.ru/text/category/vidi_deyatelmznosti/" TargetMode="External"/><Relationship Id="rId10" Type="http://schemas.openxmlformats.org/officeDocument/2006/relationships/hyperlink" Target="https://pandia.ru/text/category/vnebyudzhetnie_rashodi/" TargetMode="External"/><Relationship Id="rId19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nauchnie_raboti/" TargetMode="External"/><Relationship Id="rId14" Type="http://schemas.openxmlformats.org/officeDocument/2006/relationships/hyperlink" Target="https://pandia.ru/text/category/zakoni_v_rossii/" TargetMode="External"/><Relationship Id="rId22" Type="http://schemas.openxmlformats.org/officeDocument/2006/relationships/hyperlink" Target="https://pandia.ru/text/category/buhgalterskij_uchet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8EB32A-BCEF-4006-8655-4A9000DFB09E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629F4685-B385-4BB8-A6DA-196864B47073}">
      <dgm:prSet phldrT="[Текст]" custT="1"/>
      <dgm:spPr/>
      <dgm:t>
        <a:bodyPr/>
        <a:lstStyle/>
        <a:p>
          <a:r>
            <a:rPr lang="ru-RU" sz="2000">
              <a:latin typeface="Times New Roman" panose="02020603050405020304" pitchFamily="18" charset="0"/>
              <a:cs typeface="Times New Roman" panose="02020603050405020304" pitchFamily="18" charset="0"/>
            </a:rPr>
            <a:t>Функции</a:t>
          </a:r>
        </a:p>
      </dgm:t>
    </dgm:pt>
    <dgm:pt modelId="{10254616-73FE-4B4A-B77D-26F25A37DCC3}" type="parTrans" cxnId="{8F02F2F1-28FE-45B7-9D60-F3B306871616}">
      <dgm:prSet/>
      <dgm:spPr/>
      <dgm:t>
        <a:bodyPr/>
        <a:lstStyle/>
        <a:p>
          <a:endParaRPr lang="ru-RU"/>
        </a:p>
      </dgm:t>
    </dgm:pt>
    <dgm:pt modelId="{E94F7D9F-D0B5-45FB-B39D-9E9134050EEA}" type="sibTrans" cxnId="{8F02F2F1-28FE-45B7-9D60-F3B306871616}">
      <dgm:prSet/>
      <dgm:spPr/>
      <dgm:t>
        <a:bodyPr/>
        <a:lstStyle/>
        <a:p>
          <a:endParaRPr lang="ru-RU"/>
        </a:p>
      </dgm:t>
    </dgm:pt>
    <dgm:pt modelId="{5C6C9E62-F82F-4D25-8847-E2AB364E83C0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руководит подбором, расстановкой, воспитанием, социаль­ной защитой и деятельностью сотрудников и профессорско-преподавательского состава ОО</a:t>
          </a:r>
        </a:p>
      </dgm:t>
    </dgm:pt>
    <dgm:pt modelId="{476F373A-7BD8-4304-A511-821BADBD5FE0}" type="parTrans" cxnId="{7A5DA9CB-3C99-4230-ABB5-C51328ECB6C5}">
      <dgm:prSet/>
      <dgm:spPr/>
      <dgm:t>
        <a:bodyPr/>
        <a:lstStyle/>
        <a:p>
          <a:endParaRPr lang="ru-RU"/>
        </a:p>
      </dgm:t>
    </dgm:pt>
    <dgm:pt modelId="{C0FE10CA-B819-4FD9-8BAD-4C83099FD0DF}" type="sibTrans" cxnId="{7A5DA9CB-3C99-4230-ABB5-C51328ECB6C5}">
      <dgm:prSet/>
      <dgm:spPr/>
      <dgm:t>
        <a:bodyPr/>
        <a:lstStyle/>
        <a:p>
          <a:endParaRPr lang="ru-RU"/>
        </a:p>
      </dgm:t>
    </dgm:pt>
    <dgm:pt modelId="{04C5A48C-04E9-476B-96CA-02CEC7FA6909}">
      <dgm:prSet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контролирует  соблюдение трудовой и учебной дисциплины</a:t>
          </a:r>
        </a:p>
      </dgm:t>
    </dgm:pt>
    <dgm:pt modelId="{E53FC64A-7040-4546-87F9-73BCB9FA9871}" type="parTrans" cxnId="{F41C46CE-4F04-477C-8549-E48E43816E77}">
      <dgm:prSet/>
      <dgm:spPr/>
      <dgm:t>
        <a:bodyPr/>
        <a:lstStyle/>
        <a:p>
          <a:endParaRPr lang="ru-RU"/>
        </a:p>
      </dgm:t>
    </dgm:pt>
    <dgm:pt modelId="{92D92A8F-A8D4-4F4A-AD26-FC65EE27E1C4}" type="sibTrans" cxnId="{F41C46CE-4F04-477C-8549-E48E43816E77}">
      <dgm:prSet/>
      <dgm:spPr/>
      <dgm:t>
        <a:bodyPr/>
        <a:lstStyle/>
        <a:p>
          <a:endParaRPr lang="ru-RU"/>
        </a:p>
      </dgm:t>
    </dgm:pt>
    <dgm:pt modelId="{CA1116A4-676C-46A1-A99F-51BE502E608A}">
      <dgm:prSet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организовывает делопроизводство в ОО и его структурных подразделениях, ведёт и оформляет кадровую документацию и учет за внутренним порядком в ОО, качеством внутренней и внешней рекламы</a:t>
          </a:r>
          <a:r>
            <a:rPr lang="ru-RU" sz="1200"/>
            <a:t> </a:t>
          </a:r>
        </a:p>
      </dgm:t>
    </dgm:pt>
    <dgm:pt modelId="{6CF9C9A2-6CF8-4A0F-8B63-726F0E327D42}" type="sibTrans" cxnId="{9F009CCA-DFF5-4D02-9CC3-CB5FD4E963EF}">
      <dgm:prSet/>
      <dgm:spPr/>
      <dgm:t>
        <a:bodyPr/>
        <a:lstStyle/>
        <a:p>
          <a:endParaRPr lang="ru-RU"/>
        </a:p>
      </dgm:t>
    </dgm:pt>
    <dgm:pt modelId="{567B1B27-0FEE-4069-A9B6-804CBB2BC119}" type="parTrans" cxnId="{9F009CCA-DFF5-4D02-9CC3-CB5FD4E963EF}">
      <dgm:prSet/>
      <dgm:spPr/>
      <dgm:t>
        <a:bodyPr/>
        <a:lstStyle/>
        <a:p>
          <a:endParaRPr lang="ru-RU"/>
        </a:p>
      </dgm:t>
    </dgm:pt>
    <dgm:pt modelId="{084C8417-BB3C-436D-951F-8E9101DC34A8}" type="pres">
      <dgm:prSet presAssocID="{8E8EB32A-BCEF-4006-8655-4A9000DFB09E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7F4B5B6-2BAF-4E93-9C6C-6F1AEFD3C2B2}" type="pres">
      <dgm:prSet presAssocID="{629F4685-B385-4BB8-A6DA-196864B47073}" presName="root1" presStyleCnt="0"/>
      <dgm:spPr/>
    </dgm:pt>
    <dgm:pt modelId="{8C418053-3ECF-4365-AA12-B2C5973C6125}" type="pres">
      <dgm:prSet presAssocID="{629F4685-B385-4BB8-A6DA-196864B47073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D0281ED-8EDE-4FA2-A42E-BC05A4ECD471}" type="pres">
      <dgm:prSet presAssocID="{629F4685-B385-4BB8-A6DA-196864B47073}" presName="level2hierChild" presStyleCnt="0"/>
      <dgm:spPr/>
    </dgm:pt>
    <dgm:pt modelId="{557AF074-0B54-4E72-BF7C-9456CF9E9054}" type="pres">
      <dgm:prSet presAssocID="{476F373A-7BD8-4304-A511-821BADBD5FE0}" presName="conn2-1" presStyleLbl="parChTrans1D2" presStyleIdx="0" presStyleCnt="3"/>
      <dgm:spPr/>
      <dgm:t>
        <a:bodyPr/>
        <a:lstStyle/>
        <a:p>
          <a:endParaRPr lang="ru-RU"/>
        </a:p>
      </dgm:t>
    </dgm:pt>
    <dgm:pt modelId="{633536FB-FDC0-441D-A059-50995C85F1A3}" type="pres">
      <dgm:prSet presAssocID="{476F373A-7BD8-4304-A511-821BADBD5FE0}" presName="connTx" presStyleLbl="parChTrans1D2" presStyleIdx="0" presStyleCnt="3"/>
      <dgm:spPr/>
      <dgm:t>
        <a:bodyPr/>
        <a:lstStyle/>
        <a:p>
          <a:endParaRPr lang="ru-RU"/>
        </a:p>
      </dgm:t>
    </dgm:pt>
    <dgm:pt modelId="{D375083D-5F0A-4029-9B8D-F947ECF54135}" type="pres">
      <dgm:prSet presAssocID="{5C6C9E62-F82F-4D25-8847-E2AB364E83C0}" presName="root2" presStyleCnt="0"/>
      <dgm:spPr/>
    </dgm:pt>
    <dgm:pt modelId="{5C2F3D26-B2BD-42B1-A15B-642C54D7BBE5}" type="pres">
      <dgm:prSet presAssocID="{5C6C9E62-F82F-4D25-8847-E2AB364E83C0}" presName="LevelTwoTextNode" presStyleLbl="node2" presStyleIdx="0" presStyleCnt="3" custScaleX="250620" custScaleY="28255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FCF7BB5-A2D3-41D7-9924-1B4F340A450E}" type="pres">
      <dgm:prSet presAssocID="{5C6C9E62-F82F-4D25-8847-E2AB364E83C0}" presName="level3hierChild" presStyleCnt="0"/>
      <dgm:spPr/>
    </dgm:pt>
    <dgm:pt modelId="{E3098065-0BD6-4654-ADA3-F6E8D4F8C300}" type="pres">
      <dgm:prSet presAssocID="{567B1B27-0FEE-4069-A9B6-804CBB2BC119}" presName="conn2-1" presStyleLbl="parChTrans1D2" presStyleIdx="1" presStyleCnt="3"/>
      <dgm:spPr/>
      <dgm:t>
        <a:bodyPr/>
        <a:lstStyle/>
        <a:p>
          <a:endParaRPr lang="ru-RU"/>
        </a:p>
      </dgm:t>
    </dgm:pt>
    <dgm:pt modelId="{DF1030F8-D73B-424F-B546-778E3FCF929C}" type="pres">
      <dgm:prSet presAssocID="{567B1B27-0FEE-4069-A9B6-804CBB2BC119}" presName="connTx" presStyleLbl="parChTrans1D2" presStyleIdx="1" presStyleCnt="3"/>
      <dgm:spPr/>
      <dgm:t>
        <a:bodyPr/>
        <a:lstStyle/>
        <a:p>
          <a:endParaRPr lang="ru-RU"/>
        </a:p>
      </dgm:t>
    </dgm:pt>
    <dgm:pt modelId="{BD688C3E-3703-4CB8-849A-22B8399D8915}" type="pres">
      <dgm:prSet presAssocID="{CA1116A4-676C-46A1-A99F-51BE502E608A}" presName="root2" presStyleCnt="0"/>
      <dgm:spPr/>
    </dgm:pt>
    <dgm:pt modelId="{9CD2D156-2698-4289-BA00-EF87FB6D284C}" type="pres">
      <dgm:prSet presAssocID="{CA1116A4-676C-46A1-A99F-51BE502E608A}" presName="LevelTwoTextNode" presStyleLbl="node2" presStyleIdx="1" presStyleCnt="3" custScaleX="251423" custScaleY="22386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26AE1A0-0136-4C08-9FC1-F40920D62E6E}" type="pres">
      <dgm:prSet presAssocID="{CA1116A4-676C-46A1-A99F-51BE502E608A}" presName="level3hierChild" presStyleCnt="0"/>
      <dgm:spPr/>
    </dgm:pt>
    <dgm:pt modelId="{F11FD0CE-36BB-4DEF-A3ED-67D59E478BFD}" type="pres">
      <dgm:prSet presAssocID="{E53FC64A-7040-4546-87F9-73BCB9FA9871}" presName="conn2-1" presStyleLbl="parChTrans1D2" presStyleIdx="2" presStyleCnt="3"/>
      <dgm:spPr/>
      <dgm:t>
        <a:bodyPr/>
        <a:lstStyle/>
        <a:p>
          <a:endParaRPr lang="ru-RU"/>
        </a:p>
      </dgm:t>
    </dgm:pt>
    <dgm:pt modelId="{5D389094-91C3-42AA-B5E4-4BD711ABC2C8}" type="pres">
      <dgm:prSet presAssocID="{E53FC64A-7040-4546-87F9-73BCB9FA9871}" presName="connTx" presStyleLbl="parChTrans1D2" presStyleIdx="2" presStyleCnt="3"/>
      <dgm:spPr/>
      <dgm:t>
        <a:bodyPr/>
        <a:lstStyle/>
        <a:p>
          <a:endParaRPr lang="ru-RU"/>
        </a:p>
      </dgm:t>
    </dgm:pt>
    <dgm:pt modelId="{DE28010F-1FA9-4707-AEAE-FB2800190721}" type="pres">
      <dgm:prSet presAssocID="{04C5A48C-04E9-476B-96CA-02CEC7FA6909}" presName="root2" presStyleCnt="0"/>
      <dgm:spPr/>
    </dgm:pt>
    <dgm:pt modelId="{EDC1D571-F63A-4A96-8DB3-65EB6E818816}" type="pres">
      <dgm:prSet presAssocID="{04C5A48C-04E9-476B-96CA-02CEC7FA6909}" presName="LevelTwoTextNode" presStyleLbl="node2" presStyleIdx="2" presStyleCnt="3" custScaleX="16646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DBE3FD6-10D9-480D-9C4A-E71994BBCF03}" type="pres">
      <dgm:prSet presAssocID="{04C5A48C-04E9-476B-96CA-02CEC7FA6909}" presName="level3hierChild" presStyleCnt="0"/>
      <dgm:spPr/>
    </dgm:pt>
  </dgm:ptLst>
  <dgm:cxnLst>
    <dgm:cxn modelId="{00A54C38-06F9-45A2-B5AE-FA20340582CC}" type="presOf" srcId="{04C5A48C-04E9-476B-96CA-02CEC7FA6909}" destId="{EDC1D571-F63A-4A96-8DB3-65EB6E818816}" srcOrd="0" destOrd="0" presId="urn:microsoft.com/office/officeart/2008/layout/HorizontalMultiLevelHierarchy"/>
    <dgm:cxn modelId="{15E3AD2C-2470-4FA5-82B9-3571A71F2620}" type="presOf" srcId="{567B1B27-0FEE-4069-A9B6-804CBB2BC119}" destId="{DF1030F8-D73B-424F-B546-778E3FCF929C}" srcOrd="1" destOrd="0" presId="urn:microsoft.com/office/officeart/2008/layout/HorizontalMultiLevelHierarchy"/>
    <dgm:cxn modelId="{DD58C40A-D503-476E-ACEE-A877924A9FD9}" type="presOf" srcId="{629F4685-B385-4BB8-A6DA-196864B47073}" destId="{8C418053-3ECF-4365-AA12-B2C5973C6125}" srcOrd="0" destOrd="0" presId="urn:microsoft.com/office/officeart/2008/layout/HorizontalMultiLevelHierarchy"/>
    <dgm:cxn modelId="{422C4674-7D05-49D8-B692-3C1D05788869}" type="presOf" srcId="{E53FC64A-7040-4546-87F9-73BCB9FA9871}" destId="{F11FD0CE-36BB-4DEF-A3ED-67D59E478BFD}" srcOrd="0" destOrd="0" presId="urn:microsoft.com/office/officeart/2008/layout/HorizontalMultiLevelHierarchy"/>
    <dgm:cxn modelId="{933EECFB-0D1B-4C82-96FD-5D0F9B136184}" type="presOf" srcId="{CA1116A4-676C-46A1-A99F-51BE502E608A}" destId="{9CD2D156-2698-4289-BA00-EF87FB6D284C}" srcOrd="0" destOrd="0" presId="urn:microsoft.com/office/officeart/2008/layout/HorizontalMultiLevelHierarchy"/>
    <dgm:cxn modelId="{D1B980DB-EA72-421C-A216-A3FADFB11874}" type="presOf" srcId="{476F373A-7BD8-4304-A511-821BADBD5FE0}" destId="{557AF074-0B54-4E72-BF7C-9456CF9E9054}" srcOrd="0" destOrd="0" presId="urn:microsoft.com/office/officeart/2008/layout/HorizontalMultiLevelHierarchy"/>
    <dgm:cxn modelId="{A68CE07A-4A99-4B9D-8725-80CE09D22F1D}" type="presOf" srcId="{567B1B27-0FEE-4069-A9B6-804CBB2BC119}" destId="{E3098065-0BD6-4654-ADA3-F6E8D4F8C300}" srcOrd="0" destOrd="0" presId="urn:microsoft.com/office/officeart/2008/layout/HorizontalMultiLevelHierarchy"/>
    <dgm:cxn modelId="{C4672D18-7C24-4699-BA61-DFA7C75FC6D4}" type="presOf" srcId="{476F373A-7BD8-4304-A511-821BADBD5FE0}" destId="{633536FB-FDC0-441D-A059-50995C85F1A3}" srcOrd="1" destOrd="0" presId="urn:microsoft.com/office/officeart/2008/layout/HorizontalMultiLevelHierarchy"/>
    <dgm:cxn modelId="{9E1C5438-1FEA-431E-9332-72190DF78B21}" type="presOf" srcId="{8E8EB32A-BCEF-4006-8655-4A9000DFB09E}" destId="{084C8417-BB3C-436D-951F-8E9101DC34A8}" srcOrd="0" destOrd="0" presId="urn:microsoft.com/office/officeart/2008/layout/HorizontalMultiLevelHierarchy"/>
    <dgm:cxn modelId="{4CEF13C0-2C5C-433E-8624-DBFAB211C016}" type="presOf" srcId="{E53FC64A-7040-4546-87F9-73BCB9FA9871}" destId="{5D389094-91C3-42AA-B5E4-4BD711ABC2C8}" srcOrd="1" destOrd="0" presId="urn:microsoft.com/office/officeart/2008/layout/HorizontalMultiLevelHierarchy"/>
    <dgm:cxn modelId="{95D12C59-7E2C-4580-A10C-ADF9D8E5B4D9}" type="presOf" srcId="{5C6C9E62-F82F-4D25-8847-E2AB364E83C0}" destId="{5C2F3D26-B2BD-42B1-A15B-642C54D7BBE5}" srcOrd="0" destOrd="0" presId="urn:microsoft.com/office/officeart/2008/layout/HorizontalMultiLevelHierarchy"/>
    <dgm:cxn modelId="{F41C46CE-4F04-477C-8549-E48E43816E77}" srcId="{629F4685-B385-4BB8-A6DA-196864B47073}" destId="{04C5A48C-04E9-476B-96CA-02CEC7FA6909}" srcOrd="2" destOrd="0" parTransId="{E53FC64A-7040-4546-87F9-73BCB9FA9871}" sibTransId="{92D92A8F-A8D4-4F4A-AD26-FC65EE27E1C4}"/>
    <dgm:cxn modelId="{7A5DA9CB-3C99-4230-ABB5-C51328ECB6C5}" srcId="{629F4685-B385-4BB8-A6DA-196864B47073}" destId="{5C6C9E62-F82F-4D25-8847-E2AB364E83C0}" srcOrd="0" destOrd="0" parTransId="{476F373A-7BD8-4304-A511-821BADBD5FE0}" sibTransId="{C0FE10CA-B819-4FD9-8BAD-4C83099FD0DF}"/>
    <dgm:cxn modelId="{9F009CCA-DFF5-4D02-9CC3-CB5FD4E963EF}" srcId="{629F4685-B385-4BB8-A6DA-196864B47073}" destId="{CA1116A4-676C-46A1-A99F-51BE502E608A}" srcOrd="1" destOrd="0" parTransId="{567B1B27-0FEE-4069-A9B6-804CBB2BC119}" sibTransId="{6CF9C9A2-6CF8-4A0F-8B63-726F0E327D42}"/>
    <dgm:cxn modelId="{8F02F2F1-28FE-45B7-9D60-F3B306871616}" srcId="{8E8EB32A-BCEF-4006-8655-4A9000DFB09E}" destId="{629F4685-B385-4BB8-A6DA-196864B47073}" srcOrd="0" destOrd="0" parTransId="{10254616-73FE-4B4A-B77D-26F25A37DCC3}" sibTransId="{E94F7D9F-D0B5-45FB-B39D-9E9134050EEA}"/>
    <dgm:cxn modelId="{FB351ADF-0AAC-4FDC-A99D-4E9EE39C0D58}" type="presParOf" srcId="{084C8417-BB3C-436D-951F-8E9101DC34A8}" destId="{47F4B5B6-2BAF-4E93-9C6C-6F1AEFD3C2B2}" srcOrd="0" destOrd="0" presId="urn:microsoft.com/office/officeart/2008/layout/HorizontalMultiLevelHierarchy"/>
    <dgm:cxn modelId="{DED386A8-E58F-45AE-A562-3585D5D3F634}" type="presParOf" srcId="{47F4B5B6-2BAF-4E93-9C6C-6F1AEFD3C2B2}" destId="{8C418053-3ECF-4365-AA12-B2C5973C6125}" srcOrd="0" destOrd="0" presId="urn:microsoft.com/office/officeart/2008/layout/HorizontalMultiLevelHierarchy"/>
    <dgm:cxn modelId="{E1E43D16-1EBE-4909-9510-ECF285B9E40B}" type="presParOf" srcId="{47F4B5B6-2BAF-4E93-9C6C-6F1AEFD3C2B2}" destId="{FD0281ED-8EDE-4FA2-A42E-BC05A4ECD471}" srcOrd="1" destOrd="0" presId="urn:microsoft.com/office/officeart/2008/layout/HorizontalMultiLevelHierarchy"/>
    <dgm:cxn modelId="{B0E1A9F0-4C97-41C0-8580-20A531B02A39}" type="presParOf" srcId="{FD0281ED-8EDE-4FA2-A42E-BC05A4ECD471}" destId="{557AF074-0B54-4E72-BF7C-9456CF9E9054}" srcOrd="0" destOrd="0" presId="urn:microsoft.com/office/officeart/2008/layout/HorizontalMultiLevelHierarchy"/>
    <dgm:cxn modelId="{F0B31E17-1E32-4DCB-AD7D-6B715EE59153}" type="presParOf" srcId="{557AF074-0B54-4E72-BF7C-9456CF9E9054}" destId="{633536FB-FDC0-441D-A059-50995C85F1A3}" srcOrd="0" destOrd="0" presId="urn:microsoft.com/office/officeart/2008/layout/HorizontalMultiLevelHierarchy"/>
    <dgm:cxn modelId="{549215DA-823D-44A9-87A5-98F4784304EC}" type="presParOf" srcId="{FD0281ED-8EDE-4FA2-A42E-BC05A4ECD471}" destId="{D375083D-5F0A-4029-9B8D-F947ECF54135}" srcOrd="1" destOrd="0" presId="urn:microsoft.com/office/officeart/2008/layout/HorizontalMultiLevelHierarchy"/>
    <dgm:cxn modelId="{4E4F164E-C3F8-4CB5-BFF6-FAA5B2E8B2F9}" type="presParOf" srcId="{D375083D-5F0A-4029-9B8D-F947ECF54135}" destId="{5C2F3D26-B2BD-42B1-A15B-642C54D7BBE5}" srcOrd="0" destOrd="0" presId="urn:microsoft.com/office/officeart/2008/layout/HorizontalMultiLevelHierarchy"/>
    <dgm:cxn modelId="{78B7CC37-C865-45F7-A770-7AD89740300E}" type="presParOf" srcId="{D375083D-5F0A-4029-9B8D-F947ECF54135}" destId="{9FCF7BB5-A2D3-41D7-9924-1B4F340A450E}" srcOrd="1" destOrd="0" presId="urn:microsoft.com/office/officeart/2008/layout/HorizontalMultiLevelHierarchy"/>
    <dgm:cxn modelId="{A17D9D83-B488-485E-852D-981E90CCCCE3}" type="presParOf" srcId="{FD0281ED-8EDE-4FA2-A42E-BC05A4ECD471}" destId="{E3098065-0BD6-4654-ADA3-F6E8D4F8C300}" srcOrd="2" destOrd="0" presId="urn:microsoft.com/office/officeart/2008/layout/HorizontalMultiLevelHierarchy"/>
    <dgm:cxn modelId="{8977E867-1FE4-466F-8A55-0866EFCC6EF7}" type="presParOf" srcId="{E3098065-0BD6-4654-ADA3-F6E8D4F8C300}" destId="{DF1030F8-D73B-424F-B546-778E3FCF929C}" srcOrd="0" destOrd="0" presId="urn:microsoft.com/office/officeart/2008/layout/HorizontalMultiLevelHierarchy"/>
    <dgm:cxn modelId="{C6D8F21C-2E5A-4C3E-BEEF-CB95B78BFF9B}" type="presParOf" srcId="{FD0281ED-8EDE-4FA2-A42E-BC05A4ECD471}" destId="{BD688C3E-3703-4CB8-849A-22B8399D8915}" srcOrd="3" destOrd="0" presId="urn:microsoft.com/office/officeart/2008/layout/HorizontalMultiLevelHierarchy"/>
    <dgm:cxn modelId="{055424BF-5055-46E6-9092-E9A5B8B3EBCA}" type="presParOf" srcId="{BD688C3E-3703-4CB8-849A-22B8399D8915}" destId="{9CD2D156-2698-4289-BA00-EF87FB6D284C}" srcOrd="0" destOrd="0" presId="urn:microsoft.com/office/officeart/2008/layout/HorizontalMultiLevelHierarchy"/>
    <dgm:cxn modelId="{CA35A115-CA8D-4E41-BCB9-BB6EE65255E6}" type="presParOf" srcId="{BD688C3E-3703-4CB8-849A-22B8399D8915}" destId="{026AE1A0-0136-4C08-9FC1-F40920D62E6E}" srcOrd="1" destOrd="0" presId="urn:microsoft.com/office/officeart/2008/layout/HorizontalMultiLevelHierarchy"/>
    <dgm:cxn modelId="{8D10E39F-B345-4331-8644-08755B28DAEC}" type="presParOf" srcId="{FD0281ED-8EDE-4FA2-A42E-BC05A4ECD471}" destId="{F11FD0CE-36BB-4DEF-A3ED-67D59E478BFD}" srcOrd="4" destOrd="0" presId="urn:microsoft.com/office/officeart/2008/layout/HorizontalMultiLevelHierarchy"/>
    <dgm:cxn modelId="{29B75C92-550C-491A-B895-FBFFF8B64AE5}" type="presParOf" srcId="{F11FD0CE-36BB-4DEF-A3ED-67D59E478BFD}" destId="{5D389094-91C3-42AA-B5E4-4BD711ABC2C8}" srcOrd="0" destOrd="0" presId="urn:microsoft.com/office/officeart/2008/layout/HorizontalMultiLevelHierarchy"/>
    <dgm:cxn modelId="{D48155CD-B040-42A6-85D9-A19BA0AB7178}" type="presParOf" srcId="{FD0281ED-8EDE-4FA2-A42E-BC05A4ECD471}" destId="{DE28010F-1FA9-4707-AEAE-FB2800190721}" srcOrd="5" destOrd="0" presId="urn:microsoft.com/office/officeart/2008/layout/HorizontalMultiLevelHierarchy"/>
    <dgm:cxn modelId="{2001AC48-785D-467B-8A6A-5C88321D98A4}" type="presParOf" srcId="{DE28010F-1FA9-4707-AEAE-FB2800190721}" destId="{EDC1D571-F63A-4A96-8DB3-65EB6E818816}" srcOrd="0" destOrd="0" presId="urn:microsoft.com/office/officeart/2008/layout/HorizontalMultiLevelHierarchy"/>
    <dgm:cxn modelId="{02F3F5AD-A5A6-4DD7-B96F-95C7DF775BCF}" type="presParOf" srcId="{DE28010F-1FA9-4707-AEAE-FB2800190721}" destId="{7DBE3FD6-10D9-480D-9C4A-E71994BBCF03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1FD0CE-36BB-4DEF-A3ED-67D59E478BFD}">
      <dsp:nvSpPr>
        <dsp:cNvPr id="0" name=""/>
        <dsp:cNvSpPr/>
      </dsp:nvSpPr>
      <dsp:spPr>
        <a:xfrm>
          <a:off x="917797" y="1581149"/>
          <a:ext cx="315703" cy="1338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7851" y="0"/>
              </a:lnTo>
              <a:lnTo>
                <a:pt x="157851" y="1338902"/>
              </a:lnTo>
              <a:lnTo>
                <a:pt x="315703" y="133890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41259" y="2216210"/>
        <a:ext cx="68780" cy="68780"/>
      </dsp:txXfrm>
    </dsp:sp>
    <dsp:sp modelId="{E3098065-0BD6-4654-ADA3-F6E8D4F8C300}">
      <dsp:nvSpPr>
        <dsp:cNvPr id="0" name=""/>
        <dsp:cNvSpPr/>
      </dsp:nvSpPr>
      <dsp:spPr>
        <a:xfrm>
          <a:off x="917797" y="1581149"/>
          <a:ext cx="315703" cy="4392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7851" y="0"/>
              </a:lnTo>
              <a:lnTo>
                <a:pt x="157851" y="439275"/>
              </a:lnTo>
              <a:lnTo>
                <a:pt x="315703" y="43927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62125" y="1787263"/>
        <a:ext cx="27047" cy="27047"/>
      </dsp:txXfrm>
    </dsp:sp>
    <dsp:sp modelId="{557AF074-0B54-4E72-BF7C-9456CF9E9054}">
      <dsp:nvSpPr>
        <dsp:cNvPr id="0" name=""/>
        <dsp:cNvSpPr/>
      </dsp:nvSpPr>
      <dsp:spPr>
        <a:xfrm>
          <a:off x="917797" y="681522"/>
          <a:ext cx="315703" cy="899627"/>
        </a:xfrm>
        <a:custGeom>
          <a:avLst/>
          <a:gdLst/>
          <a:ahLst/>
          <a:cxnLst/>
          <a:rect l="0" t="0" r="0" b="0"/>
          <a:pathLst>
            <a:path>
              <a:moveTo>
                <a:pt x="0" y="899627"/>
              </a:moveTo>
              <a:lnTo>
                <a:pt x="157851" y="899627"/>
              </a:lnTo>
              <a:lnTo>
                <a:pt x="157851" y="0"/>
              </a:lnTo>
              <a:lnTo>
                <a:pt x="315703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51814" y="1107500"/>
        <a:ext cx="47670" cy="47670"/>
      </dsp:txXfrm>
    </dsp:sp>
    <dsp:sp modelId="{8C418053-3ECF-4365-AA12-B2C5973C6125}">
      <dsp:nvSpPr>
        <dsp:cNvPr id="0" name=""/>
        <dsp:cNvSpPr/>
      </dsp:nvSpPr>
      <dsp:spPr>
        <a:xfrm rot="16200000">
          <a:off x="-589291" y="1340522"/>
          <a:ext cx="2532922" cy="4812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>
              <a:latin typeface="Times New Roman" panose="02020603050405020304" pitchFamily="18" charset="0"/>
              <a:cs typeface="Times New Roman" panose="02020603050405020304" pitchFamily="18" charset="0"/>
            </a:rPr>
            <a:t>Функции</a:t>
          </a:r>
        </a:p>
      </dsp:txBody>
      <dsp:txXfrm>
        <a:off x="-589291" y="1340522"/>
        <a:ext cx="2532922" cy="481255"/>
      </dsp:txXfrm>
    </dsp:sp>
    <dsp:sp modelId="{5C2F3D26-B2BD-42B1-A15B-642C54D7BBE5}">
      <dsp:nvSpPr>
        <dsp:cNvPr id="0" name=""/>
        <dsp:cNvSpPr/>
      </dsp:nvSpPr>
      <dsp:spPr>
        <a:xfrm>
          <a:off x="1233501" y="1619"/>
          <a:ext cx="3956080" cy="135980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руководит подбором, расстановкой, воспитанием, социаль­ной защитой и деятельностью сотрудников и профессорско-преподавательского состава ОО</a:t>
          </a:r>
        </a:p>
      </dsp:txBody>
      <dsp:txXfrm>
        <a:off x="1233501" y="1619"/>
        <a:ext cx="3956080" cy="1359806"/>
      </dsp:txXfrm>
    </dsp:sp>
    <dsp:sp modelId="{9CD2D156-2698-4289-BA00-EF87FB6D284C}">
      <dsp:nvSpPr>
        <dsp:cNvPr id="0" name=""/>
        <dsp:cNvSpPr/>
      </dsp:nvSpPr>
      <dsp:spPr>
        <a:xfrm>
          <a:off x="1233501" y="1481739"/>
          <a:ext cx="3968755" cy="107737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организовывает делопроизводство в ОО и его структурных подразделениях, ведёт и оформляет кадровую документацию и учет за внутренним порядком в ОО, качеством внутренней и внешней рекламы</a:t>
          </a:r>
          <a:r>
            <a:rPr lang="ru-RU" sz="1200" kern="1200"/>
            <a:t> </a:t>
          </a:r>
        </a:p>
      </dsp:txBody>
      <dsp:txXfrm>
        <a:off x="1233501" y="1481739"/>
        <a:ext cx="3968755" cy="1077371"/>
      </dsp:txXfrm>
    </dsp:sp>
    <dsp:sp modelId="{EDC1D571-F63A-4A96-8DB3-65EB6E818816}">
      <dsp:nvSpPr>
        <dsp:cNvPr id="0" name=""/>
        <dsp:cNvSpPr/>
      </dsp:nvSpPr>
      <dsp:spPr>
        <a:xfrm>
          <a:off x="1233501" y="2679425"/>
          <a:ext cx="2627631" cy="4812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контролирует  соблюдение трудовой и учебной дисциплины</a:t>
          </a:r>
        </a:p>
      </dsp:txBody>
      <dsp:txXfrm>
        <a:off x="1233501" y="2679425"/>
        <a:ext cx="2627631" cy="4812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8C7BC-A844-4572-86C3-B8E629EB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RSREU</Company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</dc:creator>
  <cp:lastModifiedBy>Пользователь Windows</cp:lastModifiedBy>
  <cp:revision>2</cp:revision>
  <cp:lastPrinted>2019-05-22T19:39:00Z</cp:lastPrinted>
  <dcterms:created xsi:type="dcterms:W3CDTF">2019-05-22T19:52:00Z</dcterms:created>
  <dcterms:modified xsi:type="dcterms:W3CDTF">2019-05-22T19:52:00Z</dcterms:modified>
</cp:coreProperties>
</file>